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C2A96" w:rsidRPr="00DA76D0" w:rsidRDefault="00DC2A96">
      <w:pPr>
        <w:pStyle w:val="Titel"/>
        <w:jc w:val="right"/>
      </w:pPr>
    </w:p>
    <w:p w:rsidR="00DC2A96" w:rsidRPr="00DA76D0" w:rsidRDefault="00DC2A96">
      <w:pPr>
        <w:pStyle w:val="Titel"/>
        <w:jc w:val="right"/>
      </w:pPr>
    </w:p>
    <w:p w:rsidR="00DC2A96" w:rsidRPr="00DA76D0" w:rsidRDefault="00DC2A96">
      <w:pPr>
        <w:pStyle w:val="Titel"/>
        <w:jc w:val="right"/>
      </w:pPr>
    </w:p>
    <w:p w:rsidR="00586B4F" w:rsidRPr="00DA76D0" w:rsidRDefault="00586B4F" w:rsidP="00586B4F"/>
    <w:p w:rsidR="00586B4F" w:rsidRPr="00DA76D0" w:rsidRDefault="00586B4F" w:rsidP="00586B4F"/>
    <w:p w:rsidR="00442EED" w:rsidRPr="00DA76D0" w:rsidRDefault="00442EED">
      <w:pPr>
        <w:pStyle w:val="Titel"/>
        <w:jc w:val="right"/>
      </w:pPr>
    </w:p>
    <w:p w:rsidR="005C1848" w:rsidRPr="00DA76D0" w:rsidRDefault="005C1848"/>
    <w:p w:rsidR="005C1848" w:rsidRPr="00DA76D0" w:rsidRDefault="005C1848">
      <w:pPr>
        <w:pStyle w:val="InfoBlue"/>
        <w:rPr>
          <w:color w:val="auto"/>
        </w:rPr>
      </w:pPr>
      <w:r w:rsidRPr="00DA76D0">
        <w:rPr>
          <w:color w:val="auto"/>
        </w:rPr>
        <w:t xml:space="preserve"> </w:t>
      </w:r>
    </w:p>
    <w:p w:rsidR="005C1848" w:rsidRPr="00DA76D0" w:rsidRDefault="005C1848"/>
    <w:p w:rsidR="005C1848" w:rsidRPr="00DA76D0" w:rsidRDefault="005C1848"/>
    <w:p w:rsidR="005C1848" w:rsidRPr="00DA76D0" w:rsidRDefault="005C1848"/>
    <w:p w:rsidR="005C1848" w:rsidRPr="00DA76D0" w:rsidRDefault="005C1848"/>
    <w:p w:rsidR="005C1848" w:rsidRPr="00DA76D0" w:rsidRDefault="00AC130C" w:rsidP="00AC130C">
      <w:pPr>
        <w:pStyle w:val="VerborgenTekst"/>
        <w:rPr>
          <w:rFonts w:ascii="Verdana" w:hAnsi="Verdana"/>
          <w:sz w:val="18"/>
          <w:szCs w:val="18"/>
        </w:rPr>
      </w:pPr>
      <w:r w:rsidRPr="00DA76D0">
        <w:rPr>
          <w:rFonts w:ascii="Verdana" w:hAnsi="Verdana"/>
          <w:sz w:val="18"/>
          <w:szCs w:val="18"/>
        </w:rPr>
        <w:t>Binnen deze template is gebruik gemaakt van “verborgen tekst” (kleur blauw). Middels “opties” kan deze tekst onderdrukt worden bij tonen en / of afdrukken.</w:t>
      </w:r>
    </w:p>
    <w:p w:rsidR="005C1848" w:rsidRPr="00DA76D0" w:rsidRDefault="005C1848"/>
    <w:p w:rsidR="005C1848" w:rsidRPr="00DA76D0" w:rsidRDefault="005C1848">
      <w:pPr>
        <w:sectPr w:rsidR="005C1848" w:rsidRPr="00DA76D0" w:rsidSect="00761D48">
          <w:headerReference w:type="default" r:id="rId7"/>
          <w:footerReference w:type="default" r:id="rId8"/>
          <w:headerReference w:type="first" r:id="rId9"/>
          <w:pgSz w:w="12240" w:h="15840" w:code="1"/>
          <w:pgMar w:top="2517" w:right="1440" w:bottom="1440" w:left="1418" w:header="720" w:footer="720" w:gutter="0"/>
          <w:cols w:space="708"/>
          <w:titlePg/>
          <w:docGrid w:linePitch="360"/>
        </w:sectPr>
      </w:pPr>
    </w:p>
    <w:p w:rsidR="003007E3" w:rsidRPr="00DA76D0" w:rsidRDefault="003007E3" w:rsidP="003007E3">
      <w:pPr>
        <w:pStyle w:val="Titel"/>
        <w:rPr>
          <w:rFonts w:ascii="Verdana" w:hAnsi="Verdana"/>
          <w:b w:val="0"/>
          <w:sz w:val="24"/>
          <w:szCs w:val="24"/>
        </w:rPr>
      </w:pPr>
      <w:r w:rsidRPr="00DA76D0">
        <w:rPr>
          <w:rFonts w:ascii="Verdana" w:hAnsi="Verdana"/>
          <w:b w:val="0"/>
          <w:sz w:val="24"/>
          <w:szCs w:val="24"/>
        </w:rPr>
        <w:lastRenderedPageBreak/>
        <w:t>Versiehistorie</w:t>
      </w:r>
    </w:p>
    <w:p w:rsidR="003007E3" w:rsidRPr="00DA76D0" w:rsidRDefault="003007E3" w:rsidP="003007E3"/>
    <w:tbl>
      <w:tblPr>
        <w:tblW w:w="9576"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Look w:val="00A0" w:firstRow="1" w:lastRow="0" w:firstColumn="1" w:lastColumn="0" w:noHBand="0" w:noVBand="0"/>
      </w:tblPr>
      <w:tblGrid>
        <w:gridCol w:w="1809"/>
        <w:gridCol w:w="993"/>
        <w:gridCol w:w="5103"/>
        <w:gridCol w:w="1671"/>
      </w:tblGrid>
      <w:tr w:rsidR="003007E3" w:rsidRPr="00DA76D0">
        <w:trPr>
          <w:trHeight w:val="340"/>
        </w:trPr>
        <w:tc>
          <w:tcPr>
            <w:tcW w:w="1809"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Datum</w:t>
            </w:r>
          </w:p>
        </w:tc>
        <w:tc>
          <w:tcPr>
            <w:tcW w:w="993"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Versie</w:t>
            </w:r>
          </w:p>
        </w:tc>
        <w:tc>
          <w:tcPr>
            <w:tcW w:w="5103"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Omschrijving</w:t>
            </w:r>
          </w:p>
        </w:tc>
        <w:tc>
          <w:tcPr>
            <w:tcW w:w="1671"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Auteur</w:t>
            </w:r>
          </w:p>
        </w:tc>
      </w:tr>
      <w:tr w:rsidR="003007E3" w:rsidRPr="00DA76D0">
        <w:trPr>
          <w:trHeight w:val="284"/>
        </w:trPr>
        <w:tc>
          <w:tcPr>
            <w:tcW w:w="1809" w:type="dxa"/>
            <w:tcBorders>
              <w:top w:val="single" w:sz="6" w:space="0" w:color="000000"/>
              <w:bottom w:val="single" w:sz="6" w:space="0" w:color="000000"/>
            </w:tcBorders>
          </w:tcPr>
          <w:p w:rsidR="003007E3" w:rsidRPr="00DA76D0" w:rsidRDefault="0079387E" w:rsidP="00AD2541">
            <w:pPr>
              <w:rPr>
                <w:szCs w:val="18"/>
              </w:rPr>
            </w:pPr>
            <w:r>
              <w:rPr>
                <w:szCs w:val="18"/>
              </w:rPr>
              <w:t>11</w:t>
            </w:r>
            <w:r w:rsidR="00EA21BD" w:rsidRPr="00DA76D0">
              <w:rPr>
                <w:szCs w:val="18"/>
              </w:rPr>
              <w:t>-</w:t>
            </w:r>
            <w:r>
              <w:rPr>
                <w:szCs w:val="18"/>
              </w:rPr>
              <w:t>1</w:t>
            </w:r>
            <w:r w:rsidR="00AD2541">
              <w:rPr>
                <w:szCs w:val="18"/>
              </w:rPr>
              <w:t>1</w:t>
            </w:r>
            <w:r w:rsidR="004A7493" w:rsidRPr="00DA76D0">
              <w:rPr>
                <w:szCs w:val="18"/>
              </w:rPr>
              <w:t>-201</w:t>
            </w:r>
            <w:r w:rsidR="00EA21BD" w:rsidRPr="00DA76D0">
              <w:rPr>
                <w:szCs w:val="18"/>
              </w:rPr>
              <w:t>6</w:t>
            </w:r>
          </w:p>
        </w:tc>
        <w:tc>
          <w:tcPr>
            <w:tcW w:w="993" w:type="dxa"/>
            <w:tcBorders>
              <w:top w:val="single" w:sz="6" w:space="0" w:color="000000"/>
              <w:bottom w:val="single" w:sz="6" w:space="0" w:color="000000"/>
            </w:tcBorders>
          </w:tcPr>
          <w:p w:rsidR="003007E3" w:rsidRPr="00DA76D0" w:rsidRDefault="001C4062" w:rsidP="00244C1D">
            <w:pPr>
              <w:rPr>
                <w:szCs w:val="18"/>
              </w:rPr>
            </w:pPr>
            <w:r w:rsidRPr="00DA76D0">
              <w:rPr>
                <w:szCs w:val="18"/>
              </w:rPr>
              <w:t>0.0.1</w:t>
            </w:r>
          </w:p>
        </w:tc>
        <w:tc>
          <w:tcPr>
            <w:tcW w:w="5103" w:type="dxa"/>
            <w:tcBorders>
              <w:top w:val="single" w:sz="6" w:space="0" w:color="000000"/>
              <w:bottom w:val="single" w:sz="6" w:space="0" w:color="000000"/>
            </w:tcBorders>
          </w:tcPr>
          <w:p w:rsidR="003007E3" w:rsidRPr="00DA76D0" w:rsidRDefault="00D577C8" w:rsidP="00244C1D">
            <w:pPr>
              <w:rPr>
                <w:szCs w:val="18"/>
              </w:rPr>
            </w:pPr>
            <w:r w:rsidRPr="00DA76D0">
              <w:rPr>
                <w:szCs w:val="18"/>
              </w:rPr>
              <w:t>Initië</w:t>
            </w:r>
            <w:r w:rsidR="001C4062" w:rsidRPr="00DA76D0">
              <w:rPr>
                <w:szCs w:val="18"/>
              </w:rPr>
              <w:t>le versie</w:t>
            </w:r>
            <w:r w:rsidR="00EA21BD" w:rsidRPr="00DA76D0">
              <w:rPr>
                <w:szCs w:val="18"/>
              </w:rPr>
              <w:t xml:space="preserve"> op basis van KUC133 Registreren nieuwe verkiezing</w:t>
            </w:r>
          </w:p>
        </w:tc>
        <w:tc>
          <w:tcPr>
            <w:tcW w:w="1671" w:type="dxa"/>
            <w:tcBorders>
              <w:top w:val="single" w:sz="6" w:space="0" w:color="000000"/>
              <w:bottom w:val="single" w:sz="6" w:space="0" w:color="000000"/>
            </w:tcBorders>
          </w:tcPr>
          <w:p w:rsidR="003007E3" w:rsidRPr="00DA76D0" w:rsidRDefault="00EA21BD" w:rsidP="00244C1D">
            <w:pPr>
              <w:rPr>
                <w:szCs w:val="18"/>
              </w:rPr>
            </w:pPr>
            <w:r w:rsidRPr="00DA76D0">
              <w:rPr>
                <w:szCs w:val="18"/>
              </w:rPr>
              <w:t>D. Geluk (namens KING)</w:t>
            </w:r>
          </w:p>
        </w:tc>
      </w:tr>
      <w:tr w:rsidR="003F5E71" w:rsidRPr="00DA76D0">
        <w:trPr>
          <w:trHeight w:val="284"/>
        </w:trPr>
        <w:tc>
          <w:tcPr>
            <w:tcW w:w="1809" w:type="dxa"/>
            <w:tcBorders>
              <w:top w:val="single" w:sz="6" w:space="0" w:color="000000"/>
              <w:bottom w:val="single" w:sz="6" w:space="0" w:color="000000"/>
            </w:tcBorders>
          </w:tcPr>
          <w:p w:rsidR="003F5E71" w:rsidRPr="00DA76D0" w:rsidRDefault="00C77EC9" w:rsidP="003F5E71">
            <w:pPr>
              <w:rPr>
                <w:szCs w:val="18"/>
              </w:rPr>
            </w:pPr>
            <w:r>
              <w:rPr>
                <w:szCs w:val="18"/>
              </w:rPr>
              <w:t>13</w:t>
            </w:r>
            <w:r w:rsidR="003F5E71">
              <w:rPr>
                <w:szCs w:val="18"/>
              </w:rPr>
              <w:t>-0</w:t>
            </w:r>
            <w:r>
              <w:rPr>
                <w:szCs w:val="18"/>
              </w:rPr>
              <w:t>7</w:t>
            </w:r>
            <w:r w:rsidR="003F5E71">
              <w:rPr>
                <w:szCs w:val="18"/>
              </w:rPr>
              <w:t>-2017</w:t>
            </w:r>
          </w:p>
        </w:tc>
        <w:tc>
          <w:tcPr>
            <w:tcW w:w="993" w:type="dxa"/>
            <w:tcBorders>
              <w:top w:val="single" w:sz="6" w:space="0" w:color="000000"/>
              <w:bottom w:val="single" w:sz="6" w:space="0" w:color="000000"/>
            </w:tcBorders>
          </w:tcPr>
          <w:p w:rsidR="003F5E71" w:rsidRPr="00DA76D0" w:rsidRDefault="003F5E71" w:rsidP="003F5E71">
            <w:pPr>
              <w:rPr>
                <w:szCs w:val="18"/>
              </w:rPr>
            </w:pPr>
            <w:r>
              <w:rPr>
                <w:szCs w:val="18"/>
              </w:rPr>
              <w:t>4.1.0</w:t>
            </w:r>
          </w:p>
        </w:tc>
        <w:tc>
          <w:tcPr>
            <w:tcW w:w="5103" w:type="dxa"/>
            <w:tcBorders>
              <w:top w:val="single" w:sz="6" w:space="0" w:color="000000"/>
              <w:bottom w:val="single" w:sz="6" w:space="0" w:color="000000"/>
            </w:tcBorders>
          </w:tcPr>
          <w:p w:rsidR="003F5E71" w:rsidRDefault="003F5E71" w:rsidP="003F5E71">
            <w:pPr>
              <w:rPr>
                <w:szCs w:val="18"/>
              </w:rPr>
            </w:pPr>
            <w:r>
              <w:rPr>
                <w:szCs w:val="18"/>
              </w:rPr>
              <w:t>Aangeboden aan Directieraad VNG (V</w:t>
            </w:r>
            <w:r w:rsidRPr="00C957C1">
              <w:rPr>
                <w:szCs w:val="18"/>
              </w:rPr>
              <w:t>erkiezingen</w:t>
            </w:r>
            <w:r>
              <w:rPr>
                <w:szCs w:val="18"/>
              </w:rPr>
              <w:t>)</w:t>
            </w:r>
          </w:p>
        </w:tc>
        <w:tc>
          <w:tcPr>
            <w:tcW w:w="1671" w:type="dxa"/>
            <w:tcBorders>
              <w:top w:val="single" w:sz="6" w:space="0" w:color="000000"/>
              <w:bottom w:val="single" w:sz="6" w:space="0" w:color="000000"/>
            </w:tcBorders>
          </w:tcPr>
          <w:p w:rsidR="003F5E71" w:rsidRDefault="003F5E71" w:rsidP="003F5E71">
            <w:pPr>
              <w:rPr>
                <w:szCs w:val="18"/>
              </w:rPr>
            </w:pPr>
            <w:r>
              <w:rPr>
                <w:szCs w:val="18"/>
              </w:rPr>
              <w:t>D. Geluk (namens KING)</w:t>
            </w:r>
          </w:p>
        </w:tc>
      </w:tr>
      <w:tr w:rsidR="004D00A2" w:rsidRPr="00DA76D0" w:rsidTr="008947C9">
        <w:trPr>
          <w:trHeight w:val="284"/>
        </w:trPr>
        <w:tc>
          <w:tcPr>
            <w:tcW w:w="1809" w:type="dxa"/>
            <w:tcBorders>
              <w:top w:val="single" w:sz="6" w:space="0" w:color="000000"/>
              <w:left w:val="single" w:sz="12" w:space="0" w:color="000000"/>
              <w:bottom w:val="single" w:sz="6" w:space="0" w:color="000000"/>
              <w:right w:val="nil"/>
            </w:tcBorders>
          </w:tcPr>
          <w:p w:rsidR="004D00A2" w:rsidRPr="00DA76D0" w:rsidRDefault="004D00A2" w:rsidP="004D00A2">
            <w:pPr>
              <w:rPr>
                <w:szCs w:val="18"/>
              </w:rPr>
            </w:pPr>
            <w:r>
              <w:rPr>
                <w:szCs w:val="18"/>
              </w:rPr>
              <w:t>05-02-2018</w:t>
            </w:r>
          </w:p>
        </w:tc>
        <w:tc>
          <w:tcPr>
            <w:tcW w:w="993" w:type="dxa"/>
            <w:tcBorders>
              <w:top w:val="single" w:sz="6" w:space="0" w:color="000000"/>
              <w:left w:val="single" w:sz="6" w:space="0" w:color="000000"/>
              <w:bottom w:val="single" w:sz="6" w:space="0" w:color="000000"/>
              <w:right w:val="nil"/>
            </w:tcBorders>
          </w:tcPr>
          <w:p w:rsidR="004D00A2" w:rsidRPr="00DA76D0" w:rsidRDefault="004D00A2" w:rsidP="004D00A2">
            <w:pPr>
              <w:rPr>
                <w:szCs w:val="18"/>
              </w:rPr>
            </w:pPr>
            <w:r>
              <w:rPr>
                <w:szCs w:val="18"/>
              </w:rPr>
              <w:t>5.0.0</w:t>
            </w:r>
          </w:p>
        </w:tc>
        <w:tc>
          <w:tcPr>
            <w:tcW w:w="5103" w:type="dxa"/>
            <w:tcBorders>
              <w:top w:val="single" w:sz="6" w:space="0" w:color="000000"/>
              <w:left w:val="single" w:sz="6" w:space="0" w:color="000000"/>
              <w:bottom w:val="single" w:sz="6" w:space="0" w:color="000000"/>
              <w:right w:val="nil"/>
            </w:tcBorders>
          </w:tcPr>
          <w:p w:rsidR="004D00A2" w:rsidRDefault="004D00A2" w:rsidP="004D00A2">
            <w:pPr>
              <w:rPr>
                <w:szCs w:val="18"/>
              </w:rPr>
            </w:pPr>
            <w:r>
              <w:rPr>
                <w:szCs w:val="18"/>
              </w:rPr>
              <w:t>Aangeboden aan Directieraad VNG</w:t>
            </w:r>
          </w:p>
        </w:tc>
        <w:tc>
          <w:tcPr>
            <w:tcW w:w="1671" w:type="dxa"/>
            <w:tcBorders>
              <w:top w:val="single" w:sz="6" w:space="0" w:color="000000"/>
              <w:left w:val="single" w:sz="6" w:space="0" w:color="000000"/>
              <w:bottom w:val="single" w:sz="6" w:space="0" w:color="000000"/>
              <w:right w:val="single" w:sz="12" w:space="0" w:color="000000"/>
            </w:tcBorders>
          </w:tcPr>
          <w:p w:rsidR="004D00A2" w:rsidRDefault="004D00A2" w:rsidP="004D00A2">
            <w:pPr>
              <w:rPr>
                <w:szCs w:val="18"/>
              </w:rPr>
            </w:pPr>
            <w:r>
              <w:rPr>
                <w:szCs w:val="18"/>
              </w:rPr>
              <w:t>D. Geluk (namens KING)</w:t>
            </w:r>
          </w:p>
        </w:tc>
      </w:tr>
    </w:tbl>
    <w:p w:rsidR="003007E3" w:rsidRPr="00DA76D0" w:rsidRDefault="003007E3" w:rsidP="003007E3">
      <w:pPr>
        <w:rPr>
          <w:szCs w:val="18"/>
        </w:rPr>
      </w:pPr>
    </w:p>
    <w:p w:rsidR="003007E3" w:rsidRPr="00DA76D0" w:rsidRDefault="003007E3" w:rsidP="003007E3">
      <w:pPr>
        <w:pStyle w:val="Titel"/>
        <w:rPr>
          <w:rFonts w:ascii="Verdana" w:hAnsi="Verdana"/>
          <w:b w:val="0"/>
          <w:sz w:val="18"/>
          <w:szCs w:val="18"/>
        </w:rPr>
      </w:pPr>
    </w:p>
    <w:p w:rsidR="003007E3" w:rsidRPr="00DA76D0" w:rsidRDefault="003007E3" w:rsidP="003007E3">
      <w:pPr>
        <w:pStyle w:val="Titel"/>
        <w:rPr>
          <w:rFonts w:ascii="Verdana" w:hAnsi="Verdana"/>
          <w:b w:val="0"/>
          <w:sz w:val="18"/>
          <w:szCs w:val="18"/>
        </w:rPr>
      </w:pPr>
      <w:r w:rsidRPr="00DA76D0">
        <w:rPr>
          <w:rFonts w:ascii="Verdana" w:hAnsi="Verdana"/>
          <w:b w:val="0"/>
          <w:sz w:val="18"/>
          <w:szCs w:val="18"/>
        </w:rPr>
        <w:t xml:space="preserve"> </w:t>
      </w:r>
      <w:r w:rsidRPr="00DA76D0">
        <w:rPr>
          <w:rFonts w:ascii="Verdana" w:hAnsi="Verdana"/>
          <w:b w:val="0"/>
          <w:sz w:val="24"/>
          <w:szCs w:val="24"/>
        </w:rPr>
        <w:t>Reviewhistorie</w:t>
      </w:r>
    </w:p>
    <w:p w:rsidR="003007E3" w:rsidRPr="00DA76D0" w:rsidRDefault="003007E3" w:rsidP="003007E3">
      <w:pPr>
        <w:rPr>
          <w:szCs w:val="18"/>
        </w:rPr>
      </w:pPr>
    </w:p>
    <w:tbl>
      <w:tblPr>
        <w:tblW w:w="9606"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Look w:val="00A0" w:firstRow="1" w:lastRow="0" w:firstColumn="1" w:lastColumn="0" w:noHBand="0" w:noVBand="0"/>
      </w:tblPr>
      <w:tblGrid>
        <w:gridCol w:w="1809"/>
        <w:gridCol w:w="993"/>
        <w:gridCol w:w="5103"/>
        <w:gridCol w:w="1701"/>
      </w:tblGrid>
      <w:tr w:rsidR="003007E3" w:rsidRPr="00DA76D0">
        <w:trPr>
          <w:trHeight w:val="340"/>
        </w:trPr>
        <w:tc>
          <w:tcPr>
            <w:tcW w:w="1809"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Datum</w:t>
            </w:r>
          </w:p>
        </w:tc>
        <w:tc>
          <w:tcPr>
            <w:tcW w:w="993"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Versie</w:t>
            </w:r>
          </w:p>
        </w:tc>
        <w:tc>
          <w:tcPr>
            <w:tcW w:w="5103"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Omschrijving</w:t>
            </w:r>
          </w:p>
        </w:tc>
        <w:tc>
          <w:tcPr>
            <w:tcW w:w="1701" w:type="dxa"/>
            <w:tcBorders>
              <w:bottom w:val="single" w:sz="6" w:space="0" w:color="000000"/>
            </w:tcBorders>
            <w:shd w:val="pct30" w:color="FFFF00" w:fill="FFFFFF"/>
          </w:tcPr>
          <w:p w:rsidR="003007E3" w:rsidRPr="00DA76D0" w:rsidRDefault="003007E3" w:rsidP="00244C1D">
            <w:pPr>
              <w:jc w:val="center"/>
              <w:rPr>
                <w:szCs w:val="18"/>
              </w:rPr>
            </w:pPr>
            <w:proofErr w:type="spellStart"/>
            <w:r w:rsidRPr="00DA76D0">
              <w:rPr>
                <w:szCs w:val="18"/>
              </w:rPr>
              <w:t>Reviewers</w:t>
            </w:r>
            <w:proofErr w:type="spellEnd"/>
          </w:p>
        </w:tc>
      </w:tr>
      <w:tr w:rsidR="003007E3" w:rsidRPr="00DA76D0">
        <w:trPr>
          <w:trHeight w:val="284"/>
        </w:trPr>
        <w:tc>
          <w:tcPr>
            <w:tcW w:w="1809" w:type="dxa"/>
            <w:tcBorders>
              <w:top w:val="single" w:sz="6" w:space="0" w:color="000000"/>
              <w:bottom w:val="single" w:sz="6" w:space="0" w:color="000000"/>
            </w:tcBorders>
          </w:tcPr>
          <w:p w:rsidR="003007E3" w:rsidRPr="00DA76D0" w:rsidRDefault="003007E3" w:rsidP="00244C1D">
            <w:pPr>
              <w:rPr>
                <w:szCs w:val="18"/>
              </w:rPr>
            </w:pPr>
          </w:p>
        </w:tc>
        <w:tc>
          <w:tcPr>
            <w:tcW w:w="993" w:type="dxa"/>
            <w:tcBorders>
              <w:top w:val="single" w:sz="6" w:space="0" w:color="000000"/>
              <w:bottom w:val="single" w:sz="6" w:space="0" w:color="000000"/>
            </w:tcBorders>
          </w:tcPr>
          <w:p w:rsidR="003007E3" w:rsidRPr="00DA76D0" w:rsidRDefault="003007E3" w:rsidP="00244C1D">
            <w:pPr>
              <w:rPr>
                <w:szCs w:val="18"/>
              </w:rPr>
            </w:pPr>
          </w:p>
        </w:tc>
        <w:tc>
          <w:tcPr>
            <w:tcW w:w="5103" w:type="dxa"/>
            <w:tcBorders>
              <w:top w:val="single" w:sz="6" w:space="0" w:color="000000"/>
              <w:bottom w:val="single" w:sz="6" w:space="0" w:color="000000"/>
            </w:tcBorders>
          </w:tcPr>
          <w:p w:rsidR="003007E3" w:rsidRPr="00DA76D0" w:rsidRDefault="003007E3" w:rsidP="00E000D7">
            <w:pPr>
              <w:suppressAutoHyphens w:val="0"/>
              <w:rPr>
                <w:szCs w:val="18"/>
              </w:rPr>
            </w:pPr>
          </w:p>
        </w:tc>
        <w:tc>
          <w:tcPr>
            <w:tcW w:w="1701" w:type="dxa"/>
            <w:tcBorders>
              <w:top w:val="single" w:sz="6" w:space="0" w:color="000000"/>
              <w:bottom w:val="single" w:sz="6" w:space="0" w:color="000000"/>
            </w:tcBorders>
          </w:tcPr>
          <w:p w:rsidR="003007E3" w:rsidRPr="00DA76D0" w:rsidRDefault="003007E3" w:rsidP="00244C1D">
            <w:pPr>
              <w:rPr>
                <w:szCs w:val="18"/>
              </w:rPr>
            </w:pPr>
          </w:p>
        </w:tc>
      </w:tr>
      <w:tr w:rsidR="003007E3" w:rsidRPr="00DA76D0" w:rsidTr="00F60E2C">
        <w:trPr>
          <w:trHeight w:val="284"/>
        </w:trPr>
        <w:tc>
          <w:tcPr>
            <w:tcW w:w="1809" w:type="dxa"/>
            <w:tcBorders>
              <w:top w:val="single" w:sz="6" w:space="0" w:color="000000"/>
              <w:bottom w:val="single" w:sz="6" w:space="0" w:color="000000"/>
            </w:tcBorders>
          </w:tcPr>
          <w:p w:rsidR="003007E3" w:rsidRPr="00DA76D0" w:rsidRDefault="003007E3" w:rsidP="00244C1D">
            <w:pPr>
              <w:rPr>
                <w:szCs w:val="18"/>
              </w:rPr>
            </w:pPr>
          </w:p>
        </w:tc>
        <w:tc>
          <w:tcPr>
            <w:tcW w:w="993" w:type="dxa"/>
            <w:tcBorders>
              <w:top w:val="single" w:sz="6" w:space="0" w:color="000000"/>
              <w:bottom w:val="single" w:sz="6" w:space="0" w:color="000000"/>
            </w:tcBorders>
          </w:tcPr>
          <w:p w:rsidR="003007E3" w:rsidRPr="00DA76D0" w:rsidRDefault="003007E3" w:rsidP="00244C1D">
            <w:pPr>
              <w:rPr>
                <w:szCs w:val="18"/>
              </w:rPr>
            </w:pPr>
          </w:p>
        </w:tc>
        <w:tc>
          <w:tcPr>
            <w:tcW w:w="5103" w:type="dxa"/>
            <w:tcBorders>
              <w:top w:val="single" w:sz="6" w:space="0" w:color="000000"/>
              <w:bottom w:val="single" w:sz="6" w:space="0" w:color="000000"/>
            </w:tcBorders>
          </w:tcPr>
          <w:p w:rsidR="003007E3" w:rsidRPr="00DA76D0" w:rsidRDefault="003007E3" w:rsidP="00244C1D">
            <w:pPr>
              <w:rPr>
                <w:szCs w:val="18"/>
              </w:rPr>
            </w:pPr>
          </w:p>
        </w:tc>
        <w:tc>
          <w:tcPr>
            <w:tcW w:w="1701" w:type="dxa"/>
            <w:tcBorders>
              <w:top w:val="single" w:sz="6" w:space="0" w:color="000000"/>
              <w:bottom w:val="single" w:sz="6" w:space="0" w:color="000000"/>
            </w:tcBorders>
          </w:tcPr>
          <w:p w:rsidR="003007E3" w:rsidRPr="00DA76D0" w:rsidRDefault="003007E3" w:rsidP="00244C1D">
            <w:pPr>
              <w:rPr>
                <w:szCs w:val="18"/>
              </w:rPr>
            </w:pPr>
          </w:p>
        </w:tc>
      </w:tr>
      <w:tr w:rsidR="00F60E2C" w:rsidRPr="00DA76D0" w:rsidTr="00330CE1">
        <w:trPr>
          <w:trHeight w:val="284"/>
        </w:trPr>
        <w:tc>
          <w:tcPr>
            <w:tcW w:w="1809" w:type="dxa"/>
            <w:tcBorders>
              <w:top w:val="single" w:sz="6" w:space="0" w:color="000000"/>
              <w:bottom w:val="single" w:sz="6" w:space="0" w:color="000000"/>
            </w:tcBorders>
          </w:tcPr>
          <w:p w:rsidR="00F60E2C" w:rsidRPr="00DA76D0" w:rsidRDefault="00F60E2C" w:rsidP="00244C1D">
            <w:pPr>
              <w:rPr>
                <w:szCs w:val="18"/>
              </w:rPr>
            </w:pPr>
          </w:p>
        </w:tc>
        <w:tc>
          <w:tcPr>
            <w:tcW w:w="993" w:type="dxa"/>
            <w:tcBorders>
              <w:top w:val="single" w:sz="6" w:space="0" w:color="000000"/>
              <w:bottom w:val="single" w:sz="6" w:space="0" w:color="000000"/>
            </w:tcBorders>
          </w:tcPr>
          <w:p w:rsidR="00F60E2C" w:rsidRPr="00DA76D0" w:rsidRDefault="00F60E2C" w:rsidP="00244C1D">
            <w:pPr>
              <w:rPr>
                <w:szCs w:val="18"/>
              </w:rPr>
            </w:pPr>
          </w:p>
        </w:tc>
        <w:tc>
          <w:tcPr>
            <w:tcW w:w="5103" w:type="dxa"/>
            <w:tcBorders>
              <w:top w:val="single" w:sz="6" w:space="0" w:color="000000"/>
              <w:bottom w:val="single" w:sz="6" w:space="0" w:color="000000"/>
            </w:tcBorders>
          </w:tcPr>
          <w:p w:rsidR="00F60E2C" w:rsidRPr="00DA76D0" w:rsidRDefault="00F60E2C" w:rsidP="00244C1D">
            <w:pPr>
              <w:rPr>
                <w:szCs w:val="18"/>
              </w:rPr>
            </w:pPr>
          </w:p>
        </w:tc>
        <w:tc>
          <w:tcPr>
            <w:tcW w:w="1701" w:type="dxa"/>
            <w:tcBorders>
              <w:top w:val="single" w:sz="6" w:space="0" w:color="000000"/>
              <w:bottom w:val="single" w:sz="6" w:space="0" w:color="000000"/>
            </w:tcBorders>
          </w:tcPr>
          <w:p w:rsidR="00F60E2C" w:rsidRPr="00DA76D0" w:rsidRDefault="00F60E2C" w:rsidP="00244C1D">
            <w:pPr>
              <w:rPr>
                <w:szCs w:val="18"/>
              </w:rPr>
            </w:pPr>
          </w:p>
        </w:tc>
      </w:tr>
      <w:tr w:rsidR="00330CE1" w:rsidRPr="00DA76D0" w:rsidTr="00434B0F">
        <w:trPr>
          <w:trHeight w:val="284"/>
        </w:trPr>
        <w:tc>
          <w:tcPr>
            <w:tcW w:w="1809" w:type="dxa"/>
            <w:tcBorders>
              <w:top w:val="single" w:sz="6" w:space="0" w:color="000000"/>
              <w:bottom w:val="single" w:sz="6" w:space="0" w:color="000000"/>
            </w:tcBorders>
          </w:tcPr>
          <w:p w:rsidR="00330CE1" w:rsidRPr="00DA76D0" w:rsidRDefault="00330CE1" w:rsidP="00F94EA9">
            <w:pPr>
              <w:rPr>
                <w:szCs w:val="18"/>
              </w:rPr>
            </w:pPr>
          </w:p>
        </w:tc>
        <w:tc>
          <w:tcPr>
            <w:tcW w:w="993" w:type="dxa"/>
            <w:tcBorders>
              <w:top w:val="single" w:sz="6" w:space="0" w:color="000000"/>
              <w:bottom w:val="single" w:sz="6" w:space="0" w:color="000000"/>
            </w:tcBorders>
          </w:tcPr>
          <w:p w:rsidR="00330CE1" w:rsidRPr="00DA76D0" w:rsidRDefault="00330CE1" w:rsidP="00F94EA9">
            <w:pPr>
              <w:rPr>
                <w:szCs w:val="18"/>
              </w:rPr>
            </w:pPr>
          </w:p>
        </w:tc>
        <w:tc>
          <w:tcPr>
            <w:tcW w:w="5103" w:type="dxa"/>
            <w:tcBorders>
              <w:top w:val="single" w:sz="6" w:space="0" w:color="000000"/>
              <w:bottom w:val="single" w:sz="6" w:space="0" w:color="000000"/>
            </w:tcBorders>
          </w:tcPr>
          <w:p w:rsidR="00330CE1" w:rsidRPr="00DA76D0" w:rsidRDefault="00330CE1" w:rsidP="00F94EA9">
            <w:pPr>
              <w:rPr>
                <w:szCs w:val="18"/>
              </w:rPr>
            </w:pPr>
          </w:p>
        </w:tc>
        <w:tc>
          <w:tcPr>
            <w:tcW w:w="1701" w:type="dxa"/>
            <w:tcBorders>
              <w:top w:val="single" w:sz="6" w:space="0" w:color="000000"/>
              <w:bottom w:val="single" w:sz="6" w:space="0" w:color="000000"/>
            </w:tcBorders>
          </w:tcPr>
          <w:p w:rsidR="00330CE1" w:rsidRPr="00DA76D0" w:rsidRDefault="00330CE1" w:rsidP="00F94EA9">
            <w:pPr>
              <w:rPr>
                <w:szCs w:val="18"/>
              </w:rPr>
            </w:pPr>
          </w:p>
        </w:tc>
      </w:tr>
      <w:tr w:rsidR="00434B0F" w:rsidRPr="00DA76D0" w:rsidTr="00F9710B">
        <w:trPr>
          <w:trHeight w:val="284"/>
        </w:trPr>
        <w:tc>
          <w:tcPr>
            <w:tcW w:w="1809" w:type="dxa"/>
            <w:tcBorders>
              <w:top w:val="single" w:sz="6" w:space="0" w:color="000000"/>
              <w:bottom w:val="single" w:sz="6" w:space="0" w:color="000000"/>
            </w:tcBorders>
          </w:tcPr>
          <w:p w:rsidR="00434B0F" w:rsidRPr="00DA76D0" w:rsidRDefault="00434B0F" w:rsidP="00F94EA9">
            <w:pPr>
              <w:rPr>
                <w:szCs w:val="18"/>
              </w:rPr>
            </w:pPr>
          </w:p>
        </w:tc>
        <w:tc>
          <w:tcPr>
            <w:tcW w:w="993" w:type="dxa"/>
            <w:tcBorders>
              <w:top w:val="single" w:sz="6" w:space="0" w:color="000000"/>
              <w:bottom w:val="single" w:sz="6" w:space="0" w:color="000000"/>
            </w:tcBorders>
          </w:tcPr>
          <w:p w:rsidR="00434B0F" w:rsidRPr="00DA76D0" w:rsidRDefault="00434B0F" w:rsidP="00F94EA9">
            <w:pPr>
              <w:rPr>
                <w:szCs w:val="18"/>
              </w:rPr>
            </w:pPr>
          </w:p>
        </w:tc>
        <w:tc>
          <w:tcPr>
            <w:tcW w:w="5103" w:type="dxa"/>
            <w:tcBorders>
              <w:top w:val="single" w:sz="6" w:space="0" w:color="000000"/>
              <w:bottom w:val="single" w:sz="6" w:space="0" w:color="000000"/>
            </w:tcBorders>
          </w:tcPr>
          <w:p w:rsidR="00434B0F" w:rsidRPr="00DA76D0" w:rsidRDefault="00434B0F" w:rsidP="00284EEF">
            <w:pPr>
              <w:rPr>
                <w:szCs w:val="18"/>
              </w:rPr>
            </w:pPr>
          </w:p>
        </w:tc>
        <w:tc>
          <w:tcPr>
            <w:tcW w:w="1701" w:type="dxa"/>
            <w:tcBorders>
              <w:top w:val="single" w:sz="6" w:space="0" w:color="000000"/>
              <w:bottom w:val="single" w:sz="6" w:space="0" w:color="000000"/>
            </w:tcBorders>
          </w:tcPr>
          <w:p w:rsidR="00434B0F" w:rsidRPr="00DA76D0" w:rsidRDefault="00434B0F" w:rsidP="00284EEF">
            <w:pPr>
              <w:rPr>
                <w:szCs w:val="18"/>
              </w:rPr>
            </w:pPr>
          </w:p>
        </w:tc>
      </w:tr>
      <w:tr w:rsidR="00F9710B" w:rsidRPr="00DA76D0">
        <w:trPr>
          <w:trHeight w:val="284"/>
        </w:trPr>
        <w:tc>
          <w:tcPr>
            <w:tcW w:w="1809" w:type="dxa"/>
            <w:tcBorders>
              <w:top w:val="single" w:sz="6" w:space="0" w:color="000000"/>
            </w:tcBorders>
          </w:tcPr>
          <w:p w:rsidR="00F9710B" w:rsidRPr="00DA76D0" w:rsidRDefault="00F9710B" w:rsidP="00744038">
            <w:pPr>
              <w:rPr>
                <w:szCs w:val="18"/>
              </w:rPr>
            </w:pPr>
          </w:p>
        </w:tc>
        <w:tc>
          <w:tcPr>
            <w:tcW w:w="993" w:type="dxa"/>
            <w:tcBorders>
              <w:top w:val="single" w:sz="6" w:space="0" w:color="000000"/>
            </w:tcBorders>
          </w:tcPr>
          <w:p w:rsidR="00F9710B" w:rsidRPr="00DA76D0" w:rsidRDefault="00F9710B" w:rsidP="00744038">
            <w:pPr>
              <w:rPr>
                <w:szCs w:val="18"/>
              </w:rPr>
            </w:pPr>
          </w:p>
        </w:tc>
        <w:tc>
          <w:tcPr>
            <w:tcW w:w="5103" w:type="dxa"/>
            <w:tcBorders>
              <w:top w:val="single" w:sz="6" w:space="0" w:color="000000"/>
            </w:tcBorders>
          </w:tcPr>
          <w:p w:rsidR="00F9710B" w:rsidRPr="00DA76D0" w:rsidRDefault="00F9710B" w:rsidP="00744038">
            <w:pPr>
              <w:rPr>
                <w:szCs w:val="18"/>
              </w:rPr>
            </w:pPr>
          </w:p>
        </w:tc>
        <w:tc>
          <w:tcPr>
            <w:tcW w:w="1701" w:type="dxa"/>
            <w:tcBorders>
              <w:top w:val="single" w:sz="6" w:space="0" w:color="000000"/>
            </w:tcBorders>
          </w:tcPr>
          <w:p w:rsidR="00F9710B" w:rsidRPr="00DA76D0" w:rsidRDefault="00F9710B" w:rsidP="00744038">
            <w:pPr>
              <w:rPr>
                <w:szCs w:val="18"/>
              </w:rPr>
            </w:pPr>
          </w:p>
        </w:tc>
      </w:tr>
    </w:tbl>
    <w:p w:rsidR="009F1343" w:rsidRPr="00DA76D0" w:rsidRDefault="003007E3" w:rsidP="00856E2F">
      <w:pPr>
        <w:pStyle w:val="Inhoudsopgave10"/>
      </w:pPr>
      <w:bookmarkStart w:id="0" w:name="_GoBack"/>
      <w:bookmarkEnd w:id="0"/>
      <w:r w:rsidRPr="00DA76D0">
        <w:br w:type="page"/>
      </w:r>
      <w:r w:rsidR="009F1343" w:rsidRPr="00DA76D0">
        <w:lastRenderedPageBreak/>
        <w:t>Inhoudsopgave</w:t>
      </w:r>
    </w:p>
    <w:p w:rsidR="004D00A2" w:rsidRDefault="00B4639C">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r w:rsidRPr="00DA76D0">
        <w:fldChar w:fldCharType="begin"/>
      </w:r>
      <w:r w:rsidRPr="00DA76D0">
        <w:instrText xml:space="preserve"> TOC \o "1-3" \h \z \u </w:instrText>
      </w:r>
      <w:r w:rsidRPr="00DA76D0">
        <w:fldChar w:fldCharType="separate"/>
      </w:r>
      <w:hyperlink w:anchor="_Toc504847748" w:history="1">
        <w:r w:rsidR="004D00A2" w:rsidRPr="0039501D">
          <w:rPr>
            <w:rStyle w:val="Hyperlink"/>
            <w:noProof/>
          </w:rPr>
          <w:t>1.</w:t>
        </w:r>
        <w:r w:rsidR="004D00A2">
          <w:rPr>
            <w:rFonts w:asciiTheme="minorHAnsi" w:eastAsiaTheme="minorEastAsia" w:hAnsiTheme="minorHAnsi" w:cstheme="minorBidi"/>
            <w:b w:val="0"/>
            <w:bCs w:val="0"/>
            <w:caps w:val="0"/>
            <w:noProof/>
            <w:sz w:val="22"/>
            <w:szCs w:val="22"/>
            <w:lang w:eastAsia="nl-NL"/>
          </w:rPr>
          <w:tab/>
        </w:r>
        <w:r w:rsidR="004D00A2" w:rsidRPr="0039501D">
          <w:rPr>
            <w:rStyle w:val="Hyperlink"/>
            <w:noProof/>
          </w:rPr>
          <w:t>Inleiding</w:t>
        </w:r>
        <w:r w:rsidR="004D00A2">
          <w:rPr>
            <w:noProof/>
            <w:webHidden/>
          </w:rPr>
          <w:tab/>
        </w:r>
        <w:r w:rsidR="004D00A2">
          <w:rPr>
            <w:noProof/>
            <w:webHidden/>
          </w:rPr>
          <w:fldChar w:fldCharType="begin"/>
        </w:r>
        <w:r w:rsidR="004D00A2">
          <w:rPr>
            <w:noProof/>
            <w:webHidden/>
          </w:rPr>
          <w:instrText xml:space="preserve"> PAGEREF _Toc504847748 \h </w:instrText>
        </w:r>
        <w:r w:rsidR="004D00A2">
          <w:rPr>
            <w:noProof/>
            <w:webHidden/>
          </w:rPr>
        </w:r>
        <w:r w:rsidR="004D00A2">
          <w:rPr>
            <w:noProof/>
            <w:webHidden/>
          </w:rPr>
          <w:fldChar w:fldCharType="separate"/>
        </w:r>
        <w:r w:rsidR="00B00AFE">
          <w:rPr>
            <w:noProof/>
            <w:webHidden/>
          </w:rPr>
          <w:t>4</w:t>
        </w:r>
        <w:r w:rsidR="004D00A2">
          <w:rPr>
            <w:noProof/>
            <w:webHidden/>
          </w:rPr>
          <w:fldChar w:fldCharType="end"/>
        </w:r>
      </w:hyperlink>
    </w:p>
    <w:p w:rsidR="004D00A2" w:rsidRDefault="004D00A2">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7749" w:history="1">
        <w:r w:rsidRPr="0039501D">
          <w:rPr>
            <w:rStyle w:val="Hyperlink"/>
            <w:noProof/>
          </w:rPr>
          <w:t>1.1</w:t>
        </w:r>
        <w:r>
          <w:rPr>
            <w:rFonts w:asciiTheme="minorHAnsi" w:eastAsiaTheme="minorEastAsia" w:hAnsiTheme="minorHAnsi" w:cstheme="minorBidi"/>
            <w:smallCaps w:val="0"/>
            <w:noProof/>
            <w:sz w:val="22"/>
            <w:szCs w:val="22"/>
            <w:lang w:eastAsia="nl-NL"/>
          </w:rPr>
          <w:tab/>
        </w:r>
        <w:r w:rsidRPr="0039501D">
          <w:rPr>
            <w:rStyle w:val="Hyperlink"/>
            <w:noProof/>
          </w:rPr>
          <w:t>Beknopte omschrijving</w:t>
        </w:r>
        <w:r>
          <w:rPr>
            <w:noProof/>
            <w:webHidden/>
          </w:rPr>
          <w:tab/>
        </w:r>
        <w:r>
          <w:rPr>
            <w:noProof/>
            <w:webHidden/>
          </w:rPr>
          <w:fldChar w:fldCharType="begin"/>
        </w:r>
        <w:r>
          <w:rPr>
            <w:noProof/>
            <w:webHidden/>
          </w:rPr>
          <w:instrText xml:space="preserve"> PAGEREF _Toc504847749 \h </w:instrText>
        </w:r>
        <w:r>
          <w:rPr>
            <w:noProof/>
            <w:webHidden/>
          </w:rPr>
        </w:r>
        <w:r>
          <w:rPr>
            <w:noProof/>
            <w:webHidden/>
          </w:rPr>
          <w:fldChar w:fldCharType="separate"/>
        </w:r>
        <w:r w:rsidR="00B00AFE">
          <w:rPr>
            <w:noProof/>
            <w:webHidden/>
          </w:rPr>
          <w:t>4</w:t>
        </w:r>
        <w:r>
          <w:rPr>
            <w:noProof/>
            <w:webHidden/>
          </w:rPr>
          <w:fldChar w:fldCharType="end"/>
        </w:r>
      </w:hyperlink>
    </w:p>
    <w:p w:rsidR="004D00A2" w:rsidRDefault="004D00A2">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7750" w:history="1">
        <w:r w:rsidRPr="0039501D">
          <w:rPr>
            <w:rStyle w:val="Hyperlink"/>
            <w:noProof/>
          </w:rPr>
          <w:t>1.2</w:t>
        </w:r>
        <w:r>
          <w:rPr>
            <w:rFonts w:asciiTheme="minorHAnsi" w:eastAsiaTheme="minorEastAsia" w:hAnsiTheme="minorHAnsi" w:cstheme="minorBidi"/>
            <w:smallCaps w:val="0"/>
            <w:noProof/>
            <w:sz w:val="22"/>
            <w:szCs w:val="22"/>
            <w:lang w:eastAsia="nl-NL"/>
          </w:rPr>
          <w:tab/>
        </w:r>
        <w:r w:rsidRPr="0039501D">
          <w:rPr>
            <w:rStyle w:val="Hyperlink"/>
            <w:noProof/>
          </w:rPr>
          <w:t>Referenties</w:t>
        </w:r>
        <w:r>
          <w:rPr>
            <w:noProof/>
            <w:webHidden/>
          </w:rPr>
          <w:tab/>
        </w:r>
        <w:r>
          <w:rPr>
            <w:noProof/>
            <w:webHidden/>
          </w:rPr>
          <w:fldChar w:fldCharType="begin"/>
        </w:r>
        <w:r>
          <w:rPr>
            <w:noProof/>
            <w:webHidden/>
          </w:rPr>
          <w:instrText xml:space="preserve"> PAGEREF _Toc504847750 \h </w:instrText>
        </w:r>
        <w:r>
          <w:rPr>
            <w:noProof/>
            <w:webHidden/>
          </w:rPr>
        </w:r>
        <w:r>
          <w:rPr>
            <w:noProof/>
            <w:webHidden/>
          </w:rPr>
          <w:fldChar w:fldCharType="separate"/>
        </w:r>
        <w:r w:rsidR="00B00AFE">
          <w:rPr>
            <w:noProof/>
            <w:webHidden/>
          </w:rPr>
          <w:t>4</w:t>
        </w:r>
        <w:r>
          <w:rPr>
            <w:noProof/>
            <w:webHidden/>
          </w:rPr>
          <w:fldChar w:fldCharType="end"/>
        </w:r>
      </w:hyperlink>
    </w:p>
    <w:p w:rsidR="004D00A2" w:rsidRDefault="004D00A2">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7751" w:history="1">
        <w:r w:rsidRPr="0039501D">
          <w:rPr>
            <w:rStyle w:val="Hyperlink"/>
            <w:noProof/>
          </w:rPr>
          <w:t>2.</w:t>
        </w:r>
        <w:r>
          <w:rPr>
            <w:rFonts w:asciiTheme="minorHAnsi" w:eastAsiaTheme="minorEastAsia" w:hAnsiTheme="minorHAnsi" w:cstheme="minorBidi"/>
            <w:b w:val="0"/>
            <w:bCs w:val="0"/>
            <w:caps w:val="0"/>
            <w:noProof/>
            <w:sz w:val="22"/>
            <w:szCs w:val="22"/>
            <w:lang w:eastAsia="nl-NL"/>
          </w:rPr>
          <w:tab/>
        </w:r>
        <w:r w:rsidRPr="0039501D">
          <w:rPr>
            <w:rStyle w:val="Hyperlink"/>
            <w:noProof/>
          </w:rPr>
          <w:t>Preconditie</w:t>
        </w:r>
        <w:r>
          <w:rPr>
            <w:noProof/>
            <w:webHidden/>
          </w:rPr>
          <w:tab/>
        </w:r>
        <w:r>
          <w:rPr>
            <w:noProof/>
            <w:webHidden/>
          </w:rPr>
          <w:fldChar w:fldCharType="begin"/>
        </w:r>
        <w:r>
          <w:rPr>
            <w:noProof/>
            <w:webHidden/>
          </w:rPr>
          <w:instrText xml:space="preserve"> PAGEREF _Toc504847751 \h </w:instrText>
        </w:r>
        <w:r>
          <w:rPr>
            <w:noProof/>
            <w:webHidden/>
          </w:rPr>
        </w:r>
        <w:r>
          <w:rPr>
            <w:noProof/>
            <w:webHidden/>
          </w:rPr>
          <w:fldChar w:fldCharType="separate"/>
        </w:r>
        <w:r w:rsidR="00B00AFE">
          <w:rPr>
            <w:noProof/>
            <w:webHidden/>
          </w:rPr>
          <w:t>4</w:t>
        </w:r>
        <w:r>
          <w:rPr>
            <w:noProof/>
            <w:webHidden/>
          </w:rPr>
          <w:fldChar w:fldCharType="end"/>
        </w:r>
      </w:hyperlink>
    </w:p>
    <w:p w:rsidR="004D00A2" w:rsidRDefault="004D00A2">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7752" w:history="1">
        <w:r w:rsidRPr="0039501D">
          <w:rPr>
            <w:rStyle w:val="Hyperlink"/>
            <w:noProof/>
          </w:rPr>
          <w:t>3.</w:t>
        </w:r>
        <w:r>
          <w:rPr>
            <w:rFonts w:asciiTheme="minorHAnsi" w:eastAsiaTheme="minorEastAsia" w:hAnsiTheme="minorHAnsi" w:cstheme="minorBidi"/>
            <w:b w:val="0"/>
            <w:bCs w:val="0"/>
            <w:caps w:val="0"/>
            <w:noProof/>
            <w:sz w:val="22"/>
            <w:szCs w:val="22"/>
            <w:lang w:eastAsia="nl-NL"/>
          </w:rPr>
          <w:tab/>
        </w:r>
        <w:r w:rsidRPr="0039501D">
          <w:rPr>
            <w:rStyle w:val="Hyperlink"/>
            <w:noProof/>
          </w:rPr>
          <w:t>Regulier verloop</w:t>
        </w:r>
        <w:r>
          <w:rPr>
            <w:noProof/>
            <w:webHidden/>
          </w:rPr>
          <w:tab/>
        </w:r>
        <w:r>
          <w:rPr>
            <w:noProof/>
            <w:webHidden/>
          </w:rPr>
          <w:fldChar w:fldCharType="begin"/>
        </w:r>
        <w:r>
          <w:rPr>
            <w:noProof/>
            <w:webHidden/>
          </w:rPr>
          <w:instrText xml:space="preserve"> PAGEREF _Toc504847752 \h </w:instrText>
        </w:r>
        <w:r>
          <w:rPr>
            <w:noProof/>
            <w:webHidden/>
          </w:rPr>
        </w:r>
        <w:r>
          <w:rPr>
            <w:noProof/>
            <w:webHidden/>
          </w:rPr>
          <w:fldChar w:fldCharType="separate"/>
        </w:r>
        <w:r w:rsidR="00B00AFE">
          <w:rPr>
            <w:noProof/>
            <w:webHidden/>
          </w:rPr>
          <w:t>4</w:t>
        </w:r>
        <w:r>
          <w:rPr>
            <w:noProof/>
            <w:webHidden/>
          </w:rPr>
          <w:fldChar w:fldCharType="end"/>
        </w:r>
      </w:hyperlink>
    </w:p>
    <w:p w:rsidR="004D00A2" w:rsidRDefault="004D00A2">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7753" w:history="1">
        <w:r w:rsidRPr="0039501D">
          <w:rPr>
            <w:rStyle w:val="Hyperlink"/>
            <w:noProof/>
          </w:rPr>
          <w:t>4.</w:t>
        </w:r>
        <w:r>
          <w:rPr>
            <w:rFonts w:asciiTheme="minorHAnsi" w:eastAsiaTheme="minorEastAsia" w:hAnsiTheme="minorHAnsi" w:cstheme="minorBidi"/>
            <w:b w:val="0"/>
            <w:bCs w:val="0"/>
            <w:caps w:val="0"/>
            <w:noProof/>
            <w:sz w:val="22"/>
            <w:szCs w:val="22"/>
            <w:lang w:eastAsia="nl-NL"/>
          </w:rPr>
          <w:tab/>
        </w:r>
        <w:r w:rsidRPr="0039501D">
          <w:rPr>
            <w:rStyle w:val="Hyperlink"/>
            <w:noProof/>
          </w:rPr>
          <w:t>Alternatief</w:t>
        </w:r>
        <w:r>
          <w:rPr>
            <w:noProof/>
            <w:webHidden/>
          </w:rPr>
          <w:tab/>
        </w:r>
        <w:r>
          <w:rPr>
            <w:noProof/>
            <w:webHidden/>
          </w:rPr>
          <w:fldChar w:fldCharType="begin"/>
        </w:r>
        <w:r>
          <w:rPr>
            <w:noProof/>
            <w:webHidden/>
          </w:rPr>
          <w:instrText xml:space="preserve"> PAGEREF _Toc504847753 \h </w:instrText>
        </w:r>
        <w:r>
          <w:rPr>
            <w:noProof/>
            <w:webHidden/>
          </w:rPr>
        </w:r>
        <w:r>
          <w:rPr>
            <w:noProof/>
            <w:webHidden/>
          </w:rPr>
          <w:fldChar w:fldCharType="separate"/>
        </w:r>
        <w:r w:rsidR="00B00AFE">
          <w:rPr>
            <w:noProof/>
            <w:webHidden/>
          </w:rPr>
          <w:t>4</w:t>
        </w:r>
        <w:r>
          <w:rPr>
            <w:noProof/>
            <w:webHidden/>
          </w:rPr>
          <w:fldChar w:fldCharType="end"/>
        </w:r>
      </w:hyperlink>
    </w:p>
    <w:p w:rsidR="004D00A2" w:rsidRDefault="004D00A2">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7754" w:history="1">
        <w:r w:rsidRPr="0039501D">
          <w:rPr>
            <w:rStyle w:val="Hyperlink"/>
            <w:noProof/>
          </w:rPr>
          <w:t>4.1</w:t>
        </w:r>
        <w:r>
          <w:rPr>
            <w:rFonts w:asciiTheme="minorHAnsi" w:eastAsiaTheme="minorEastAsia" w:hAnsiTheme="minorHAnsi" w:cstheme="minorBidi"/>
            <w:smallCaps w:val="0"/>
            <w:noProof/>
            <w:sz w:val="22"/>
            <w:szCs w:val="22"/>
            <w:lang w:eastAsia="nl-NL"/>
          </w:rPr>
          <w:tab/>
        </w:r>
        <w:r w:rsidRPr="0039501D">
          <w:rPr>
            <w:rStyle w:val="Hyperlink"/>
            <w:noProof/>
          </w:rPr>
          <w:t>Schrappen bestaande aanduiding politieke groepering</w:t>
        </w:r>
        <w:r>
          <w:rPr>
            <w:noProof/>
            <w:webHidden/>
          </w:rPr>
          <w:tab/>
        </w:r>
        <w:r>
          <w:rPr>
            <w:noProof/>
            <w:webHidden/>
          </w:rPr>
          <w:fldChar w:fldCharType="begin"/>
        </w:r>
        <w:r>
          <w:rPr>
            <w:noProof/>
            <w:webHidden/>
          </w:rPr>
          <w:instrText xml:space="preserve"> PAGEREF _Toc504847754 \h </w:instrText>
        </w:r>
        <w:r>
          <w:rPr>
            <w:noProof/>
            <w:webHidden/>
          </w:rPr>
        </w:r>
        <w:r>
          <w:rPr>
            <w:noProof/>
            <w:webHidden/>
          </w:rPr>
          <w:fldChar w:fldCharType="separate"/>
        </w:r>
        <w:r w:rsidR="00B00AFE">
          <w:rPr>
            <w:noProof/>
            <w:webHidden/>
          </w:rPr>
          <w:t>4</w:t>
        </w:r>
        <w:r>
          <w:rPr>
            <w:noProof/>
            <w:webHidden/>
          </w:rPr>
          <w:fldChar w:fldCharType="end"/>
        </w:r>
      </w:hyperlink>
    </w:p>
    <w:p w:rsidR="004D00A2" w:rsidRDefault="004D00A2">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7755" w:history="1">
        <w:r w:rsidRPr="0039501D">
          <w:rPr>
            <w:rStyle w:val="Hyperlink"/>
            <w:noProof/>
          </w:rPr>
          <w:t>4.2</w:t>
        </w:r>
        <w:r>
          <w:rPr>
            <w:rFonts w:asciiTheme="minorHAnsi" w:eastAsiaTheme="minorEastAsia" w:hAnsiTheme="minorHAnsi" w:cstheme="minorBidi"/>
            <w:smallCaps w:val="0"/>
            <w:noProof/>
            <w:sz w:val="22"/>
            <w:szCs w:val="22"/>
            <w:lang w:eastAsia="nl-NL"/>
          </w:rPr>
          <w:tab/>
        </w:r>
        <w:r w:rsidRPr="0039501D">
          <w:rPr>
            <w:rStyle w:val="Hyperlink"/>
            <w:noProof/>
          </w:rPr>
          <w:t>Afhandelen onvolledige verzoek registratie politieke groepering</w:t>
        </w:r>
        <w:r>
          <w:rPr>
            <w:noProof/>
            <w:webHidden/>
          </w:rPr>
          <w:tab/>
        </w:r>
        <w:r>
          <w:rPr>
            <w:noProof/>
            <w:webHidden/>
          </w:rPr>
          <w:fldChar w:fldCharType="begin"/>
        </w:r>
        <w:r>
          <w:rPr>
            <w:noProof/>
            <w:webHidden/>
          </w:rPr>
          <w:instrText xml:space="preserve"> PAGEREF _Toc504847755 \h </w:instrText>
        </w:r>
        <w:r>
          <w:rPr>
            <w:noProof/>
            <w:webHidden/>
          </w:rPr>
        </w:r>
        <w:r>
          <w:rPr>
            <w:noProof/>
            <w:webHidden/>
          </w:rPr>
          <w:fldChar w:fldCharType="separate"/>
        </w:r>
        <w:r w:rsidR="00B00AFE">
          <w:rPr>
            <w:noProof/>
            <w:webHidden/>
          </w:rPr>
          <w:t>5</w:t>
        </w:r>
        <w:r>
          <w:rPr>
            <w:noProof/>
            <w:webHidden/>
          </w:rPr>
          <w:fldChar w:fldCharType="end"/>
        </w:r>
      </w:hyperlink>
    </w:p>
    <w:p w:rsidR="004D00A2" w:rsidRDefault="004D00A2">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7756" w:history="1">
        <w:r w:rsidRPr="0039501D">
          <w:rPr>
            <w:rStyle w:val="Hyperlink"/>
            <w:noProof/>
          </w:rPr>
          <w:t>4.3</w:t>
        </w:r>
        <w:r>
          <w:rPr>
            <w:rFonts w:asciiTheme="minorHAnsi" w:eastAsiaTheme="minorEastAsia" w:hAnsiTheme="minorHAnsi" w:cstheme="minorBidi"/>
            <w:smallCaps w:val="0"/>
            <w:noProof/>
            <w:sz w:val="22"/>
            <w:szCs w:val="22"/>
            <w:lang w:eastAsia="nl-NL"/>
          </w:rPr>
          <w:tab/>
        </w:r>
        <w:r w:rsidRPr="0039501D">
          <w:rPr>
            <w:rStyle w:val="Hyperlink"/>
            <w:noProof/>
          </w:rPr>
          <w:t>Afhandelen administratief beroep tegen registratie politieke groepering</w:t>
        </w:r>
        <w:r>
          <w:rPr>
            <w:noProof/>
            <w:webHidden/>
          </w:rPr>
          <w:tab/>
        </w:r>
        <w:r>
          <w:rPr>
            <w:noProof/>
            <w:webHidden/>
          </w:rPr>
          <w:fldChar w:fldCharType="begin"/>
        </w:r>
        <w:r>
          <w:rPr>
            <w:noProof/>
            <w:webHidden/>
          </w:rPr>
          <w:instrText xml:space="preserve"> PAGEREF _Toc504847756 \h </w:instrText>
        </w:r>
        <w:r>
          <w:rPr>
            <w:noProof/>
            <w:webHidden/>
          </w:rPr>
        </w:r>
        <w:r>
          <w:rPr>
            <w:noProof/>
            <w:webHidden/>
          </w:rPr>
          <w:fldChar w:fldCharType="separate"/>
        </w:r>
        <w:r w:rsidR="00B00AFE">
          <w:rPr>
            <w:noProof/>
            <w:webHidden/>
          </w:rPr>
          <w:t>5</w:t>
        </w:r>
        <w:r>
          <w:rPr>
            <w:noProof/>
            <w:webHidden/>
          </w:rPr>
          <w:fldChar w:fldCharType="end"/>
        </w:r>
      </w:hyperlink>
    </w:p>
    <w:p w:rsidR="004D00A2" w:rsidRDefault="004D00A2">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7757" w:history="1">
        <w:r w:rsidRPr="0039501D">
          <w:rPr>
            <w:rStyle w:val="Hyperlink"/>
            <w:noProof/>
          </w:rPr>
          <w:t>4.4</w:t>
        </w:r>
        <w:r>
          <w:rPr>
            <w:rFonts w:asciiTheme="minorHAnsi" w:eastAsiaTheme="minorEastAsia" w:hAnsiTheme="minorHAnsi" w:cstheme="minorBidi"/>
            <w:smallCaps w:val="0"/>
            <w:noProof/>
            <w:sz w:val="22"/>
            <w:szCs w:val="22"/>
            <w:lang w:eastAsia="nl-NL"/>
          </w:rPr>
          <w:tab/>
        </w:r>
        <w:r w:rsidRPr="0039501D">
          <w:rPr>
            <w:rStyle w:val="Hyperlink"/>
            <w:noProof/>
          </w:rPr>
          <w:t>Afwijzen verzoek</w:t>
        </w:r>
        <w:r>
          <w:rPr>
            <w:noProof/>
            <w:webHidden/>
          </w:rPr>
          <w:tab/>
        </w:r>
        <w:r>
          <w:rPr>
            <w:noProof/>
            <w:webHidden/>
          </w:rPr>
          <w:fldChar w:fldCharType="begin"/>
        </w:r>
        <w:r>
          <w:rPr>
            <w:noProof/>
            <w:webHidden/>
          </w:rPr>
          <w:instrText xml:space="preserve"> PAGEREF _Toc504847757 \h </w:instrText>
        </w:r>
        <w:r>
          <w:rPr>
            <w:noProof/>
            <w:webHidden/>
          </w:rPr>
        </w:r>
        <w:r>
          <w:rPr>
            <w:noProof/>
            <w:webHidden/>
          </w:rPr>
          <w:fldChar w:fldCharType="separate"/>
        </w:r>
        <w:r w:rsidR="00B00AFE">
          <w:rPr>
            <w:noProof/>
            <w:webHidden/>
          </w:rPr>
          <w:t>5</w:t>
        </w:r>
        <w:r>
          <w:rPr>
            <w:noProof/>
            <w:webHidden/>
          </w:rPr>
          <w:fldChar w:fldCharType="end"/>
        </w:r>
      </w:hyperlink>
    </w:p>
    <w:p w:rsidR="004D00A2" w:rsidRDefault="004D00A2">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7758" w:history="1">
        <w:r w:rsidRPr="0039501D">
          <w:rPr>
            <w:rStyle w:val="Hyperlink"/>
            <w:noProof/>
          </w:rPr>
          <w:t>4.5</w:t>
        </w:r>
        <w:r>
          <w:rPr>
            <w:rFonts w:asciiTheme="minorHAnsi" w:eastAsiaTheme="minorEastAsia" w:hAnsiTheme="minorHAnsi" w:cstheme="minorBidi"/>
            <w:smallCaps w:val="0"/>
            <w:noProof/>
            <w:sz w:val="22"/>
            <w:szCs w:val="22"/>
            <w:lang w:eastAsia="nl-NL"/>
          </w:rPr>
          <w:tab/>
        </w:r>
        <w:r w:rsidRPr="0039501D">
          <w:rPr>
            <w:rStyle w:val="Hyperlink"/>
            <w:noProof/>
          </w:rPr>
          <w:t>Registreren doorwerking aanduiding politieke groepering</w:t>
        </w:r>
        <w:r>
          <w:rPr>
            <w:noProof/>
            <w:webHidden/>
          </w:rPr>
          <w:tab/>
        </w:r>
        <w:r>
          <w:rPr>
            <w:noProof/>
            <w:webHidden/>
          </w:rPr>
          <w:fldChar w:fldCharType="begin"/>
        </w:r>
        <w:r>
          <w:rPr>
            <w:noProof/>
            <w:webHidden/>
          </w:rPr>
          <w:instrText xml:space="preserve"> PAGEREF _Toc504847758 \h </w:instrText>
        </w:r>
        <w:r>
          <w:rPr>
            <w:noProof/>
            <w:webHidden/>
          </w:rPr>
        </w:r>
        <w:r>
          <w:rPr>
            <w:noProof/>
            <w:webHidden/>
          </w:rPr>
          <w:fldChar w:fldCharType="separate"/>
        </w:r>
        <w:r w:rsidR="00B00AFE">
          <w:rPr>
            <w:noProof/>
            <w:webHidden/>
          </w:rPr>
          <w:t>5</w:t>
        </w:r>
        <w:r>
          <w:rPr>
            <w:noProof/>
            <w:webHidden/>
          </w:rPr>
          <w:fldChar w:fldCharType="end"/>
        </w:r>
      </w:hyperlink>
    </w:p>
    <w:p w:rsidR="004D00A2" w:rsidRDefault="004D00A2">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7759" w:history="1">
        <w:r w:rsidRPr="0039501D">
          <w:rPr>
            <w:rStyle w:val="Hyperlink"/>
            <w:noProof/>
          </w:rPr>
          <w:t>4.6</w:t>
        </w:r>
        <w:r>
          <w:rPr>
            <w:rFonts w:asciiTheme="minorHAnsi" w:eastAsiaTheme="minorEastAsia" w:hAnsiTheme="minorHAnsi" w:cstheme="minorBidi"/>
            <w:smallCaps w:val="0"/>
            <w:noProof/>
            <w:sz w:val="22"/>
            <w:szCs w:val="22"/>
            <w:lang w:eastAsia="nl-NL"/>
          </w:rPr>
          <w:tab/>
        </w:r>
        <w:r w:rsidRPr="0039501D">
          <w:rPr>
            <w:rStyle w:val="Hyperlink"/>
            <w:noProof/>
          </w:rPr>
          <w:t>Afhandelen printen mislukt</w:t>
        </w:r>
        <w:r>
          <w:rPr>
            <w:noProof/>
            <w:webHidden/>
          </w:rPr>
          <w:tab/>
        </w:r>
        <w:r>
          <w:rPr>
            <w:noProof/>
            <w:webHidden/>
          </w:rPr>
          <w:fldChar w:fldCharType="begin"/>
        </w:r>
        <w:r>
          <w:rPr>
            <w:noProof/>
            <w:webHidden/>
          </w:rPr>
          <w:instrText xml:space="preserve"> PAGEREF _Toc504847759 \h </w:instrText>
        </w:r>
        <w:r>
          <w:rPr>
            <w:noProof/>
            <w:webHidden/>
          </w:rPr>
        </w:r>
        <w:r>
          <w:rPr>
            <w:noProof/>
            <w:webHidden/>
          </w:rPr>
          <w:fldChar w:fldCharType="separate"/>
        </w:r>
        <w:r w:rsidR="00B00AFE">
          <w:rPr>
            <w:noProof/>
            <w:webHidden/>
          </w:rPr>
          <w:t>5</w:t>
        </w:r>
        <w:r>
          <w:rPr>
            <w:noProof/>
            <w:webHidden/>
          </w:rPr>
          <w:fldChar w:fldCharType="end"/>
        </w:r>
      </w:hyperlink>
    </w:p>
    <w:p w:rsidR="004D00A2" w:rsidRDefault="004D00A2">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7760" w:history="1">
        <w:r w:rsidRPr="0039501D">
          <w:rPr>
            <w:rStyle w:val="Hyperlink"/>
            <w:noProof/>
          </w:rPr>
          <w:t>4.7</w:t>
        </w:r>
        <w:r>
          <w:rPr>
            <w:rFonts w:asciiTheme="minorHAnsi" w:eastAsiaTheme="minorEastAsia" w:hAnsiTheme="minorHAnsi" w:cstheme="minorBidi"/>
            <w:smallCaps w:val="0"/>
            <w:noProof/>
            <w:sz w:val="22"/>
            <w:szCs w:val="22"/>
            <w:lang w:eastAsia="nl-NL"/>
          </w:rPr>
          <w:tab/>
        </w:r>
        <w:r w:rsidRPr="0039501D">
          <w:rPr>
            <w:rStyle w:val="Hyperlink"/>
            <w:noProof/>
          </w:rPr>
          <w:t>Afhandelen creëren document mislukt</w:t>
        </w:r>
        <w:r>
          <w:rPr>
            <w:noProof/>
            <w:webHidden/>
          </w:rPr>
          <w:tab/>
        </w:r>
        <w:r>
          <w:rPr>
            <w:noProof/>
            <w:webHidden/>
          </w:rPr>
          <w:fldChar w:fldCharType="begin"/>
        </w:r>
        <w:r>
          <w:rPr>
            <w:noProof/>
            <w:webHidden/>
          </w:rPr>
          <w:instrText xml:space="preserve"> PAGEREF _Toc504847760 \h </w:instrText>
        </w:r>
        <w:r>
          <w:rPr>
            <w:noProof/>
            <w:webHidden/>
          </w:rPr>
        </w:r>
        <w:r>
          <w:rPr>
            <w:noProof/>
            <w:webHidden/>
          </w:rPr>
          <w:fldChar w:fldCharType="separate"/>
        </w:r>
        <w:r w:rsidR="00B00AFE">
          <w:rPr>
            <w:noProof/>
            <w:webHidden/>
          </w:rPr>
          <w:t>5</w:t>
        </w:r>
        <w:r>
          <w:rPr>
            <w:noProof/>
            <w:webHidden/>
          </w:rPr>
          <w:fldChar w:fldCharType="end"/>
        </w:r>
      </w:hyperlink>
    </w:p>
    <w:p w:rsidR="004D00A2" w:rsidRDefault="004D00A2">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7761" w:history="1">
        <w:r w:rsidRPr="0039501D">
          <w:rPr>
            <w:rStyle w:val="Hyperlink"/>
            <w:noProof/>
          </w:rPr>
          <w:t>5.</w:t>
        </w:r>
        <w:r>
          <w:rPr>
            <w:rFonts w:asciiTheme="minorHAnsi" w:eastAsiaTheme="minorEastAsia" w:hAnsiTheme="minorHAnsi" w:cstheme="minorBidi"/>
            <w:b w:val="0"/>
            <w:bCs w:val="0"/>
            <w:caps w:val="0"/>
            <w:noProof/>
            <w:sz w:val="22"/>
            <w:szCs w:val="22"/>
            <w:lang w:eastAsia="nl-NL"/>
          </w:rPr>
          <w:tab/>
        </w:r>
        <w:r w:rsidRPr="0039501D">
          <w:rPr>
            <w:rStyle w:val="Hyperlink"/>
            <w:noProof/>
          </w:rPr>
          <w:t>Postcondities</w:t>
        </w:r>
        <w:r>
          <w:rPr>
            <w:noProof/>
            <w:webHidden/>
          </w:rPr>
          <w:tab/>
        </w:r>
        <w:r>
          <w:rPr>
            <w:noProof/>
            <w:webHidden/>
          </w:rPr>
          <w:fldChar w:fldCharType="begin"/>
        </w:r>
        <w:r>
          <w:rPr>
            <w:noProof/>
            <w:webHidden/>
          </w:rPr>
          <w:instrText xml:space="preserve"> PAGEREF _Toc504847761 \h </w:instrText>
        </w:r>
        <w:r>
          <w:rPr>
            <w:noProof/>
            <w:webHidden/>
          </w:rPr>
        </w:r>
        <w:r>
          <w:rPr>
            <w:noProof/>
            <w:webHidden/>
          </w:rPr>
          <w:fldChar w:fldCharType="separate"/>
        </w:r>
        <w:r w:rsidR="00B00AFE">
          <w:rPr>
            <w:noProof/>
            <w:webHidden/>
          </w:rPr>
          <w:t>5</w:t>
        </w:r>
        <w:r>
          <w:rPr>
            <w:noProof/>
            <w:webHidden/>
          </w:rPr>
          <w:fldChar w:fldCharType="end"/>
        </w:r>
      </w:hyperlink>
    </w:p>
    <w:p w:rsidR="004D00A2" w:rsidRDefault="004D00A2">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7762" w:history="1">
        <w:r w:rsidRPr="0039501D">
          <w:rPr>
            <w:rStyle w:val="Hyperlink"/>
            <w:noProof/>
          </w:rPr>
          <w:t>6.</w:t>
        </w:r>
        <w:r>
          <w:rPr>
            <w:rFonts w:asciiTheme="minorHAnsi" w:eastAsiaTheme="minorEastAsia" w:hAnsiTheme="minorHAnsi" w:cstheme="minorBidi"/>
            <w:b w:val="0"/>
            <w:bCs w:val="0"/>
            <w:caps w:val="0"/>
            <w:noProof/>
            <w:sz w:val="22"/>
            <w:szCs w:val="22"/>
            <w:lang w:eastAsia="nl-NL"/>
          </w:rPr>
          <w:tab/>
        </w:r>
        <w:r w:rsidRPr="0039501D">
          <w:rPr>
            <w:rStyle w:val="Hyperlink"/>
            <w:noProof/>
          </w:rPr>
          <w:t>Subflows</w:t>
        </w:r>
        <w:r>
          <w:rPr>
            <w:noProof/>
            <w:webHidden/>
          </w:rPr>
          <w:tab/>
        </w:r>
        <w:r>
          <w:rPr>
            <w:noProof/>
            <w:webHidden/>
          </w:rPr>
          <w:fldChar w:fldCharType="begin"/>
        </w:r>
        <w:r>
          <w:rPr>
            <w:noProof/>
            <w:webHidden/>
          </w:rPr>
          <w:instrText xml:space="preserve"> PAGEREF _Toc504847762 \h </w:instrText>
        </w:r>
        <w:r>
          <w:rPr>
            <w:noProof/>
            <w:webHidden/>
          </w:rPr>
        </w:r>
        <w:r>
          <w:rPr>
            <w:noProof/>
            <w:webHidden/>
          </w:rPr>
          <w:fldChar w:fldCharType="separate"/>
        </w:r>
        <w:r w:rsidR="00B00AFE">
          <w:rPr>
            <w:noProof/>
            <w:webHidden/>
          </w:rPr>
          <w:t>5</w:t>
        </w:r>
        <w:r>
          <w:rPr>
            <w:noProof/>
            <w:webHidden/>
          </w:rPr>
          <w:fldChar w:fldCharType="end"/>
        </w:r>
      </w:hyperlink>
    </w:p>
    <w:p w:rsidR="004D00A2" w:rsidRDefault="004D00A2">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7763" w:history="1">
        <w:r w:rsidRPr="0039501D">
          <w:rPr>
            <w:rStyle w:val="Hyperlink"/>
            <w:noProof/>
          </w:rPr>
          <w:t>7.</w:t>
        </w:r>
        <w:r>
          <w:rPr>
            <w:rFonts w:asciiTheme="minorHAnsi" w:eastAsiaTheme="minorEastAsia" w:hAnsiTheme="minorHAnsi" w:cstheme="minorBidi"/>
            <w:b w:val="0"/>
            <w:bCs w:val="0"/>
            <w:caps w:val="0"/>
            <w:noProof/>
            <w:sz w:val="22"/>
            <w:szCs w:val="22"/>
            <w:lang w:eastAsia="nl-NL"/>
          </w:rPr>
          <w:tab/>
        </w:r>
        <w:r w:rsidRPr="0039501D">
          <w:rPr>
            <w:rStyle w:val="Hyperlink"/>
            <w:noProof/>
          </w:rPr>
          <w:t>Speciale Requirements</w:t>
        </w:r>
        <w:r>
          <w:rPr>
            <w:noProof/>
            <w:webHidden/>
          </w:rPr>
          <w:tab/>
        </w:r>
        <w:r>
          <w:rPr>
            <w:noProof/>
            <w:webHidden/>
          </w:rPr>
          <w:fldChar w:fldCharType="begin"/>
        </w:r>
        <w:r>
          <w:rPr>
            <w:noProof/>
            <w:webHidden/>
          </w:rPr>
          <w:instrText xml:space="preserve"> PAGEREF _Toc504847763 \h </w:instrText>
        </w:r>
        <w:r>
          <w:rPr>
            <w:noProof/>
            <w:webHidden/>
          </w:rPr>
        </w:r>
        <w:r>
          <w:rPr>
            <w:noProof/>
            <w:webHidden/>
          </w:rPr>
          <w:fldChar w:fldCharType="separate"/>
        </w:r>
        <w:r w:rsidR="00B00AFE">
          <w:rPr>
            <w:noProof/>
            <w:webHidden/>
          </w:rPr>
          <w:t>5</w:t>
        </w:r>
        <w:r>
          <w:rPr>
            <w:noProof/>
            <w:webHidden/>
          </w:rPr>
          <w:fldChar w:fldCharType="end"/>
        </w:r>
      </w:hyperlink>
    </w:p>
    <w:p w:rsidR="004D00A2" w:rsidRDefault="004D00A2">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7764" w:history="1">
        <w:r w:rsidRPr="0039501D">
          <w:rPr>
            <w:rStyle w:val="Hyperlink"/>
            <w:noProof/>
          </w:rPr>
          <w:t>8.</w:t>
        </w:r>
        <w:r>
          <w:rPr>
            <w:rFonts w:asciiTheme="minorHAnsi" w:eastAsiaTheme="minorEastAsia" w:hAnsiTheme="minorHAnsi" w:cstheme="minorBidi"/>
            <w:b w:val="0"/>
            <w:bCs w:val="0"/>
            <w:caps w:val="0"/>
            <w:noProof/>
            <w:sz w:val="22"/>
            <w:szCs w:val="22"/>
            <w:lang w:eastAsia="nl-NL"/>
          </w:rPr>
          <w:tab/>
        </w:r>
        <w:r w:rsidRPr="0039501D">
          <w:rPr>
            <w:rStyle w:val="Hyperlink"/>
            <w:noProof/>
          </w:rPr>
          <w:t>Publieke Extension Points</w:t>
        </w:r>
        <w:r>
          <w:rPr>
            <w:noProof/>
            <w:webHidden/>
          </w:rPr>
          <w:tab/>
        </w:r>
        <w:r>
          <w:rPr>
            <w:noProof/>
            <w:webHidden/>
          </w:rPr>
          <w:fldChar w:fldCharType="begin"/>
        </w:r>
        <w:r>
          <w:rPr>
            <w:noProof/>
            <w:webHidden/>
          </w:rPr>
          <w:instrText xml:space="preserve"> PAGEREF _Toc504847764 \h </w:instrText>
        </w:r>
        <w:r>
          <w:rPr>
            <w:noProof/>
            <w:webHidden/>
          </w:rPr>
        </w:r>
        <w:r>
          <w:rPr>
            <w:noProof/>
            <w:webHidden/>
          </w:rPr>
          <w:fldChar w:fldCharType="separate"/>
        </w:r>
        <w:r w:rsidR="00B00AFE">
          <w:rPr>
            <w:noProof/>
            <w:webHidden/>
          </w:rPr>
          <w:t>5</w:t>
        </w:r>
        <w:r>
          <w:rPr>
            <w:noProof/>
            <w:webHidden/>
          </w:rPr>
          <w:fldChar w:fldCharType="end"/>
        </w:r>
      </w:hyperlink>
    </w:p>
    <w:p w:rsidR="00052CD1" w:rsidRPr="00DA76D0" w:rsidRDefault="00B4639C" w:rsidP="005F595E">
      <w:pPr>
        <w:pStyle w:val="Titel"/>
        <w:suppressAutoHyphens w:val="0"/>
        <w:ind w:left="720"/>
        <w:rPr>
          <w:rFonts w:ascii="Times New Roman" w:hAnsi="Times New Roman"/>
          <w:sz w:val="20"/>
        </w:rPr>
      </w:pPr>
      <w:r w:rsidRPr="00DA76D0">
        <w:rPr>
          <w:rFonts w:ascii="Times New Roman" w:hAnsi="Times New Roman"/>
          <w:sz w:val="20"/>
        </w:rPr>
        <w:fldChar w:fldCharType="end"/>
      </w:r>
    </w:p>
    <w:p w:rsidR="008F5067" w:rsidRPr="00DA76D0" w:rsidRDefault="00052CD1" w:rsidP="008F5067">
      <w:pPr>
        <w:pStyle w:val="Kop1"/>
        <w:rPr>
          <w:lang w:val="nl-NL"/>
        </w:rPr>
      </w:pPr>
      <w:r w:rsidRPr="00DA76D0">
        <w:rPr>
          <w:lang w:val="nl-NL"/>
        </w:rPr>
        <w:br w:type="page"/>
      </w:r>
      <w:bookmarkStart w:id="1" w:name="_Toc242860194"/>
      <w:bookmarkStart w:id="2" w:name="_Toc242860226"/>
      <w:bookmarkStart w:id="3" w:name="_Toc242860252"/>
      <w:bookmarkStart w:id="4" w:name="_Toc242860303"/>
      <w:bookmarkStart w:id="5" w:name="_Toc242860309"/>
      <w:bookmarkStart w:id="6" w:name="_Toc242860334"/>
      <w:bookmarkStart w:id="7" w:name="_Toc246384108"/>
      <w:bookmarkStart w:id="8" w:name="_Toc246384141"/>
      <w:bookmarkStart w:id="9" w:name="_Toc504847748"/>
      <w:bookmarkEnd w:id="1"/>
      <w:bookmarkEnd w:id="2"/>
      <w:bookmarkEnd w:id="3"/>
      <w:bookmarkEnd w:id="4"/>
      <w:bookmarkEnd w:id="5"/>
      <w:bookmarkEnd w:id="6"/>
      <w:r w:rsidR="008F5067" w:rsidRPr="00DA76D0">
        <w:rPr>
          <w:lang w:val="nl-NL"/>
        </w:rPr>
        <w:lastRenderedPageBreak/>
        <w:t>Inleiding</w:t>
      </w:r>
      <w:bookmarkEnd w:id="7"/>
      <w:bookmarkEnd w:id="8"/>
      <w:bookmarkEnd w:id="9"/>
    </w:p>
    <w:p w:rsidR="008F5067" w:rsidRPr="00DA76D0" w:rsidRDefault="00C03331" w:rsidP="008F5067">
      <w:pPr>
        <w:pStyle w:val="Kop2"/>
        <w:rPr>
          <w:lang w:val="nl-NL"/>
        </w:rPr>
      </w:pPr>
      <w:bookmarkStart w:id="10" w:name="_Toc504847749"/>
      <w:r w:rsidRPr="00DA76D0">
        <w:rPr>
          <w:lang w:val="nl-NL"/>
        </w:rPr>
        <w:t>Beknopte omschrijving</w:t>
      </w:r>
      <w:bookmarkEnd w:id="10"/>
    </w:p>
    <w:p w:rsidR="0079387E" w:rsidRPr="009E1184" w:rsidRDefault="00A55F41" w:rsidP="009E1184">
      <w:pPr>
        <w:pStyle w:val="Plattetekst"/>
        <w:rPr>
          <w:rFonts w:ascii="Verdana" w:hAnsi="Verdana"/>
          <w:sz w:val="18"/>
          <w:szCs w:val="18"/>
        </w:rPr>
      </w:pPr>
      <w:r w:rsidRPr="00DA76D0">
        <w:rPr>
          <w:rFonts w:ascii="Verdana" w:hAnsi="Verdana"/>
          <w:sz w:val="18"/>
          <w:szCs w:val="18"/>
        </w:rPr>
        <w:t>Met dez</w:t>
      </w:r>
      <w:r w:rsidR="009D3ED8" w:rsidRPr="00DA76D0">
        <w:rPr>
          <w:rFonts w:ascii="Verdana" w:hAnsi="Verdana"/>
          <w:sz w:val="18"/>
          <w:szCs w:val="18"/>
        </w:rPr>
        <w:t xml:space="preserve">e use case kan een </w:t>
      </w:r>
      <w:r w:rsidR="009F3F99" w:rsidRPr="00DA76D0">
        <w:rPr>
          <w:rFonts w:ascii="Verdana" w:hAnsi="Verdana"/>
          <w:i/>
          <w:sz w:val="18"/>
          <w:szCs w:val="18"/>
        </w:rPr>
        <w:t>Behandelaar</w:t>
      </w:r>
      <w:r w:rsidR="00251780" w:rsidRPr="00DA76D0">
        <w:rPr>
          <w:rFonts w:ascii="Verdana" w:hAnsi="Verdana"/>
          <w:sz w:val="18"/>
          <w:szCs w:val="18"/>
        </w:rPr>
        <w:t xml:space="preserve"> </w:t>
      </w:r>
      <w:r w:rsidR="00616806" w:rsidRPr="009E1184">
        <w:rPr>
          <w:rFonts w:ascii="Verdana" w:hAnsi="Verdana"/>
          <w:sz w:val="18"/>
          <w:szCs w:val="18"/>
        </w:rPr>
        <w:t xml:space="preserve">een </w:t>
      </w:r>
      <w:r w:rsidR="0079387E" w:rsidRPr="009E1184">
        <w:rPr>
          <w:rFonts w:ascii="Verdana" w:hAnsi="Verdana"/>
          <w:b/>
          <w:sz w:val="18"/>
          <w:szCs w:val="18"/>
        </w:rPr>
        <w:t>aanduiding politieke groepering</w:t>
      </w:r>
      <w:r w:rsidR="0079387E" w:rsidRPr="009E1184">
        <w:rPr>
          <w:rFonts w:ascii="Verdana" w:hAnsi="Verdana"/>
          <w:sz w:val="18"/>
          <w:szCs w:val="18"/>
        </w:rPr>
        <w:t xml:space="preserve"> </w:t>
      </w:r>
      <w:r w:rsidR="0079387E">
        <w:rPr>
          <w:rFonts w:ascii="Verdana" w:hAnsi="Verdana"/>
          <w:sz w:val="18"/>
          <w:szCs w:val="18"/>
        </w:rPr>
        <w:t xml:space="preserve">registreren of </w:t>
      </w:r>
      <w:r w:rsidR="00600438">
        <w:rPr>
          <w:rFonts w:ascii="Verdana" w:hAnsi="Verdana"/>
          <w:sz w:val="18"/>
          <w:szCs w:val="18"/>
        </w:rPr>
        <w:t>schrappen</w:t>
      </w:r>
      <w:r w:rsidR="00616806" w:rsidRPr="00DA76D0">
        <w:rPr>
          <w:rFonts w:ascii="Verdana" w:hAnsi="Verdana"/>
          <w:sz w:val="18"/>
          <w:szCs w:val="18"/>
        </w:rPr>
        <w:t>.</w:t>
      </w:r>
    </w:p>
    <w:p w:rsidR="008F5067" w:rsidRPr="00DA76D0" w:rsidRDefault="008F5067" w:rsidP="008F5067">
      <w:pPr>
        <w:pStyle w:val="Kop2"/>
        <w:rPr>
          <w:lang w:val="nl-NL"/>
        </w:rPr>
      </w:pPr>
      <w:bookmarkStart w:id="11" w:name="_Toc246384113"/>
      <w:bookmarkStart w:id="12" w:name="_Toc246384146"/>
      <w:bookmarkStart w:id="13" w:name="_Toc504847750"/>
      <w:r w:rsidRPr="00DA76D0">
        <w:rPr>
          <w:lang w:val="nl-NL"/>
        </w:rPr>
        <w:t>Referenties</w:t>
      </w:r>
      <w:bookmarkEnd w:id="11"/>
      <w:bookmarkEnd w:id="12"/>
      <w:bookmarkEnd w:id="13"/>
    </w:p>
    <w:tbl>
      <w:tblPr>
        <w:tblW w:w="8721"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5"/>
        <w:gridCol w:w="4708"/>
        <w:gridCol w:w="1309"/>
        <w:gridCol w:w="966"/>
        <w:gridCol w:w="1173"/>
      </w:tblGrid>
      <w:tr w:rsidR="008F5067" w:rsidRPr="00DA76D0" w:rsidTr="00237B9E">
        <w:tc>
          <w:tcPr>
            <w:tcW w:w="565" w:type="dxa"/>
            <w:shd w:val="clear" w:color="auto" w:fill="FFFF99"/>
          </w:tcPr>
          <w:p w:rsidR="008F5067" w:rsidRPr="00DA76D0" w:rsidRDefault="00E22CE9" w:rsidP="00D109DF">
            <w:pPr>
              <w:pStyle w:val="Plattetekst"/>
              <w:ind w:left="0"/>
              <w:rPr>
                <w:rFonts w:ascii="Verdana" w:hAnsi="Verdana"/>
                <w:b/>
                <w:sz w:val="18"/>
              </w:rPr>
            </w:pPr>
            <w:r w:rsidRPr="00DA76D0">
              <w:rPr>
                <w:rFonts w:ascii="Verdana" w:hAnsi="Verdana"/>
                <w:b/>
                <w:sz w:val="18"/>
              </w:rPr>
              <w:t>#</w:t>
            </w:r>
          </w:p>
        </w:tc>
        <w:tc>
          <w:tcPr>
            <w:tcW w:w="4708" w:type="dxa"/>
            <w:shd w:val="clear" w:color="auto" w:fill="FFFF99"/>
          </w:tcPr>
          <w:p w:rsidR="008F5067" w:rsidRPr="00DA76D0" w:rsidRDefault="008F5067" w:rsidP="00D109DF">
            <w:pPr>
              <w:pStyle w:val="Plattetekst"/>
              <w:ind w:left="0"/>
              <w:rPr>
                <w:rFonts w:ascii="Verdana" w:hAnsi="Verdana"/>
                <w:b/>
                <w:sz w:val="18"/>
              </w:rPr>
            </w:pPr>
            <w:r w:rsidRPr="00DA76D0">
              <w:rPr>
                <w:rFonts w:ascii="Verdana" w:hAnsi="Verdana"/>
                <w:b/>
                <w:sz w:val="18"/>
              </w:rPr>
              <w:t>Document</w:t>
            </w:r>
          </w:p>
        </w:tc>
        <w:tc>
          <w:tcPr>
            <w:tcW w:w="1309" w:type="dxa"/>
            <w:shd w:val="clear" w:color="auto" w:fill="FFFF99"/>
          </w:tcPr>
          <w:p w:rsidR="008F5067" w:rsidRPr="00DA76D0" w:rsidRDefault="00B33BAC" w:rsidP="00D109DF">
            <w:pPr>
              <w:pStyle w:val="Plattetekst"/>
              <w:ind w:left="0"/>
              <w:rPr>
                <w:rFonts w:ascii="Verdana" w:hAnsi="Verdana"/>
                <w:b/>
                <w:sz w:val="18"/>
              </w:rPr>
            </w:pPr>
            <w:r w:rsidRPr="00DA76D0">
              <w:rPr>
                <w:rFonts w:ascii="Verdana" w:hAnsi="Verdana"/>
                <w:b/>
                <w:sz w:val="18"/>
              </w:rPr>
              <w:t>Organisatie</w:t>
            </w:r>
          </w:p>
        </w:tc>
        <w:tc>
          <w:tcPr>
            <w:tcW w:w="966" w:type="dxa"/>
            <w:shd w:val="clear" w:color="auto" w:fill="FFFF99"/>
          </w:tcPr>
          <w:p w:rsidR="008F5067" w:rsidRPr="00DA76D0" w:rsidRDefault="00B33BAC" w:rsidP="00D109DF">
            <w:pPr>
              <w:pStyle w:val="Plattetekst"/>
              <w:ind w:left="0"/>
              <w:rPr>
                <w:rFonts w:ascii="Verdana" w:hAnsi="Verdana"/>
                <w:b/>
                <w:sz w:val="18"/>
              </w:rPr>
            </w:pPr>
            <w:r w:rsidRPr="00DA76D0">
              <w:rPr>
                <w:rFonts w:ascii="Verdana" w:hAnsi="Verdana"/>
                <w:b/>
                <w:sz w:val="18"/>
              </w:rPr>
              <w:t>Versie</w:t>
            </w:r>
          </w:p>
        </w:tc>
        <w:tc>
          <w:tcPr>
            <w:tcW w:w="1173" w:type="dxa"/>
            <w:shd w:val="clear" w:color="auto" w:fill="FFFF99"/>
          </w:tcPr>
          <w:p w:rsidR="008F5067" w:rsidRPr="00DA76D0" w:rsidRDefault="00B33BAC" w:rsidP="00D109DF">
            <w:pPr>
              <w:pStyle w:val="Plattetekst"/>
              <w:ind w:left="0"/>
              <w:rPr>
                <w:rFonts w:ascii="Verdana" w:hAnsi="Verdana"/>
                <w:b/>
                <w:sz w:val="18"/>
              </w:rPr>
            </w:pPr>
            <w:r w:rsidRPr="00DA76D0">
              <w:rPr>
                <w:rFonts w:ascii="Verdana" w:hAnsi="Verdana"/>
                <w:b/>
                <w:sz w:val="18"/>
              </w:rPr>
              <w:t>Datum</w:t>
            </w:r>
          </w:p>
        </w:tc>
      </w:tr>
      <w:tr w:rsidR="00237B9E" w:rsidRPr="00DA76D0" w:rsidTr="00237B9E">
        <w:tc>
          <w:tcPr>
            <w:tcW w:w="565" w:type="dxa"/>
          </w:tcPr>
          <w:p w:rsidR="00237B9E" w:rsidRPr="00DA76D0" w:rsidRDefault="00237B9E" w:rsidP="00237B9E">
            <w:pPr>
              <w:pStyle w:val="Plattetekst"/>
              <w:numPr>
                <w:ilvl w:val="0"/>
                <w:numId w:val="29"/>
              </w:numPr>
              <w:rPr>
                <w:rFonts w:ascii="Verdana" w:hAnsi="Verdana"/>
                <w:sz w:val="18"/>
              </w:rPr>
            </w:pPr>
            <w:bookmarkStart w:id="14" w:name="_Ref295309029"/>
          </w:p>
        </w:tc>
        <w:bookmarkEnd w:id="14"/>
        <w:tc>
          <w:tcPr>
            <w:tcW w:w="4708" w:type="dxa"/>
          </w:tcPr>
          <w:p w:rsidR="00237B9E" w:rsidRPr="00DA76D0" w:rsidRDefault="00237B9E" w:rsidP="00AE37CC">
            <w:pPr>
              <w:pStyle w:val="Plattetekst"/>
              <w:ind w:left="0"/>
              <w:rPr>
                <w:rFonts w:ascii="Verdana" w:hAnsi="Verdana"/>
                <w:sz w:val="18"/>
              </w:rPr>
            </w:pPr>
          </w:p>
        </w:tc>
        <w:tc>
          <w:tcPr>
            <w:tcW w:w="1309" w:type="dxa"/>
          </w:tcPr>
          <w:p w:rsidR="00237B9E" w:rsidRPr="00DA76D0" w:rsidRDefault="00237B9E" w:rsidP="00AE37CC">
            <w:pPr>
              <w:pStyle w:val="Plattetekst"/>
              <w:ind w:left="0"/>
              <w:rPr>
                <w:rFonts w:ascii="Verdana" w:hAnsi="Verdana"/>
                <w:sz w:val="18"/>
              </w:rPr>
            </w:pPr>
          </w:p>
        </w:tc>
        <w:tc>
          <w:tcPr>
            <w:tcW w:w="966" w:type="dxa"/>
          </w:tcPr>
          <w:p w:rsidR="00237B9E" w:rsidRPr="00DA76D0" w:rsidRDefault="00237B9E" w:rsidP="00D109DF">
            <w:pPr>
              <w:pStyle w:val="Plattetekst"/>
              <w:ind w:left="0"/>
              <w:rPr>
                <w:rFonts w:ascii="Verdana" w:hAnsi="Verdana"/>
                <w:sz w:val="18"/>
              </w:rPr>
            </w:pPr>
          </w:p>
        </w:tc>
        <w:tc>
          <w:tcPr>
            <w:tcW w:w="1173" w:type="dxa"/>
          </w:tcPr>
          <w:p w:rsidR="00237B9E" w:rsidRPr="00DA76D0" w:rsidRDefault="00237B9E" w:rsidP="00D109DF">
            <w:pPr>
              <w:pStyle w:val="Plattetekst"/>
              <w:ind w:left="0"/>
              <w:rPr>
                <w:rFonts w:ascii="Verdana" w:hAnsi="Verdana"/>
                <w:sz w:val="18"/>
              </w:rPr>
            </w:pPr>
          </w:p>
        </w:tc>
      </w:tr>
    </w:tbl>
    <w:p w:rsidR="008F5067" w:rsidRPr="00DA76D0" w:rsidRDefault="00AC130C" w:rsidP="00AC130C">
      <w:pPr>
        <w:pStyle w:val="VerborgenTekst"/>
      </w:pPr>
      <w:r w:rsidRPr="00DA76D0">
        <w:t>Alleen referenties opnemen indien er daadwerkelijk naar verwezen wordt binnen deze use case</w:t>
      </w:r>
    </w:p>
    <w:p w:rsidR="008F5067" w:rsidRPr="00DA76D0" w:rsidRDefault="008F5067" w:rsidP="008F5067">
      <w:pPr>
        <w:pStyle w:val="Kop1"/>
        <w:rPr>
          <w:lang w:val="nl-NL"/>
        </w:rPr>
      </w:pPr>
      <w:bookmarkStart w:id="15" w:name="_Toc159292945"/>
      <w:bookmarkStart w:id="16" w:name="_Toc160883885"/>
      <w:bookmarkStart w:id="17" w:name="_Toc246384114"/>
      <w:bookmarkStart w:id="18" w:name="_Toc246384147"/>
      <w:bookmarkStart w:id="19" w:name="_Toc504847751"/>
      <w:r w:rsidRPr="00DA76D0">
        <w:rPr>
          <w:lang w:val="nl-NL"/>
        </w:rPr>
        <w:t>Precondi</w:t>
      </w:r>
      <w:bookmarkEnd w:id="15"/>
      <w:bookmarkEnd w:id="16"/>
      <w:r w:rsidRPr="00DA76D0">
        <w:rPr>
          <w:lang w:val="nl-NL"/>
        </w:rPr>
        <w:t>tie</w:t>
      </w:r>
      <w:bookmarkEnd w:id="17"/>
      <w:bookmarkEnd w:id="18"/>
      <w:bookmarkEnd w:id="19"/>
    </w:p>
    <w:p w:rsidR="008F5067" w:rsidRPr="00DA76D0" w:rsidRDefault="00E825F1" w:rsidP="00E825F1">
      <w:pPr>
        <w:pStyle w:val="Plattetekst"/>
        <w:rPr>
          <w:rFonts w:ascii="Verdana" w:hAnsi="Verdana"/>
          <w:sz w:val="18"/>
        </w:rPr>
      </w:pPr>
      <w:r w:rsidRPr="00DA76D0">
        <w:rPr>
          <w:rFonts w:ascii="Verdana" w:hAnsi="Verdana"/>
          <w:sz w:val="18"/>
        </w:rPr>
        <w:t>N.v.t.</w:t>
      </w:r>
    </w:p>
    <w:p w:rsidR="008F5067" w:rsidRPr="00DA76D0" w:rsidRDefault="008F5067" w:rsidP="00F82E68">
      <w:pPr>
        <w:pStyle w:val="Kop1"/>
        <w:rPr>
          <w:lang w:val="nl-NL"/>
        </w:rPr>
      </w:pPr>
      <w:bookmarkStart w:id="20" w:name="_Toc246384116"/>
      <w:bookmarkStart w:id="21" w:name="_Toc246384149"/>
      <w:bookmarkStart w:id="22" w:name="_Toc504847752"/>
      <w:r w:rsidRPr="00DA76D0">
        <w:rPr>
          <w:lang w:val="nl-NL"/>
        </w:rPr>
        <w:t>Regulier verloo</w:t>
      </w:r>
      <w:bookmarkEnd w:id="20"/>
      <w:bookmarkEnd w:id="21"/>
      <w:r w:rsidR="00F82E68" w:rsidRPr="00DA76D0">
        <w:rPr>
          <w:lang w:val="nl-NL"/>
        </w:rPr>
        <w:t>p</w:t>
      </w:r>
      <w:bookmarkEnd w:id="22"/>
    </w:p>
    <w:p w:rsidR="0079387E" w:rsidRDefault="0079387E" w:rsidP="0079387E">
      <w:pPr>
        <w:pStyle w:val="Plattetekst"/>
        <w:rPr>
          <w:rFonts w:ascii="Verdana" w:hAnsi="Verdana"/>
          <w:sz w:val="18"/>
          <w:szCs w:val="18"/>
        </w:rPr>
      </w:pPr>
      <w:r>
        <w:rPr>
          <w:rFonts w:ascii="Verdana" w:hAnsi="Verdana"/>
          <w:sz w:val="18"/>
          <w:szCs w:val="18"/>
        </w:rPr>
        <w:t xml:space="preserve">Use Case start wanneer een </w:t>
      </w:r>
      <w:r>
        <w:rPr>
          <w:rFonts w:ascii="Verdana" w:hAnsi="Verdana"/>
          <w:i/>
          <w:sz w:val="18"/>
          <w:szCs w:val="18"/>
        </w:rPr>
        <w:t>B</w:t>
      </w:r>
      <w:r w:rsidRPr="0079387E">
        <w:rPr>
          <w:rFonts w:ascii="Verdana" w:hAnsi="Verdana"/>
          <w:i/>
          <w:sz w:val="18"/>
          <w:szCs w:val="18"/>
        </w:rPr>
        <w:t>ehandelaar</w:t>
      </w:r>
      <w:r w:rsidRPr="00DA76D0">
        <w:rPr>
          <w:rFonts w:ascii="Verdana" w:hAnsi="Verdana"/>
          <w:sz w:val="18"/>
          <w:szCs w:val="18"/>
        </w:rPr>
        <w:t xml:space="preserve"> aangeeft</w:t>
      </w:r>
      <w:r w:rsidR="00AD2541">
        <w:rPr>
          <w:rFonts w:ascii="Verdana" w:hAnsi="Verdana"/>
          <w:sz w:val="18"/>
          <w:szCs w:val="18"/>
        </w:rPr>
        <w:t xml:space="preserve"> een aanduiding </w:t>
      </w:r>
      <w:r w:rsidRPr="00DA76D0">
        <w:rPr>
          <w:rFonts w:ascii="Verdana" w:hAnsi="Verdana"/>
          <w:sz w:val="18"/>
          <w:szCs w:val="18"/>
        </w:rPr>
        <w:t>politieke groepering</w:t>
      </w:r>
      <w:r>
        <w:rPr>
          <w:rFonts w:ascii="Verdana" w:hAnsi="Verdana"/>
          <w:sz w:val="18"/>
          <w:szCs w:val="18"/>
        </w:rPr>
        <w:t xml:space="preserve"> te willen </w:t>
      </w:r>
      <w:r w:rsidR="00AD2541">
        <w:rPr>
          <w:rFonts w:ascii="Verdana" w:hAnsi="Verdana"/>
          <w:sz w:val="18"/>
          <w:szCs w:val="18"/>
        </w:rPr>
        <w:t>registreren</w:t>
      </w:r>
    </w:p>
    <w:p w:rsidR="0079387E" w:rsidRDefault="0079387E" w:rsidP="0079387E">
      <w:pPr>
        <w:pStyle w:val="Plattetekst"/>
        <w:numPr>
          <w:ilvl w:val="0"/>
          <w:numId w:val="20"/>
        </w:numPr>
        <w:rPr>
          <w:rFonts w:ascii="Verdana" w:hAnsi="Verdana"/>
          <w:sz w:val="18"/>
          <w:szCs w:val="18"/>
        </w:rPr>
      </w:pPr>
      <w:r w:rsidRPr="00DA76D0">
        <w:rPr>
          <w:rFonts w:ascii="Verdana" w:hAnsi="Verdana"/>
          <w:i/>
          <w:sz w:val="18"/>
          <w:szCs w:val="18"/>
        </w:rPr>
        <w:t>Behandelaar</w:t>
      </w:r>
      <w:r w:rsidRPr="00DA76D0">
        <w:rPr>
          <w:rFonts w:ascii="Verdana" w:hAnsi="Verdana"/>
          <w:sz w:val="18"/>
          <w:szCs w:val="18"/>
        </w:rPr>
        <w:t xml:space="preserve"> voert </w:t>
      </w:r>
      <w:r w:rsidRPr="00DA76D0">
        <w:rPr>
          <w:rFonts w:ascii="Verdana" w:hAnsi="Verdana"/>
          <w:b/>
          <w:sz w:val="18"/>
          <w:szCs w:val="18"/>
        </w:rPr>
        <w:t xml:space="preserve">verzoek registratie </w:t>
      </w:r>
      <w:r w:rsidR="009E1184">
        <w:rPr>
          <w:rFonts w:ascii="Verdana" w:hAnsi="Verdana"/>
          <w:b/>
          <w:sz w:val="18"/>
          <w:szCs w:val="18"/>
        </w:rPr>
        <w:t xml:space="preserve">aanduiding </w:t>
      </w:r>
      <w:r w:rsidRPr="00DA76D0">
        <w:rPr>
          <w:rFonts w:ascii="Verdana" w:hAnsi="Verdana"/>
          <w:b/>
          <w:sz w:val="18"/>
          <w:szCs w:val="18"/>
        </w:rPr>
        <w:t>politieke groepering</w:t>
      </w:r>
      <w:r w:rsidRPr="00DA76D0">
        <w:rPr>
          <w:rFonts w:ascii="Verdana" w:hAnsi="Verdana"/>
          <w:sz w:val="18"/>
          <w:szCs w:val="18"/>
        </w:rPr>
        <w:t xml:space="preserve"> in.</w:t>
      </w:r>
    </w:p>
    <w:p w:rsidR="000B152D" w:rsidRPr="00DA76D0" w:rsidRDefault="000B152D" w:rsidP="0079387E">
      <w:pPr>
        <w:pStyle w:val="Plattetekst"/>
        <w:numPr>
          <w:ilvl w:val="0"/>
          <w:numId w:val="20"/>
        </w:numPr>
        <w:rPr>
          <w:rFonts w:ascii="Verdana" w:hAnsi="Verdana"/>
          <w:sz w:val="18"/>
          <w:szCs w:val="18"/>
        </w:rPr>
      </w:pPr>
      <w:r>
        <w:rPr>
          <w:rFonts w:ascii="Verdana" w:hAnsi="Verdana"/>
          <w:sz w:val="18"/>
          <w:szCs w:val="18"/>
        </w:rPr>
        <w:t xml:space="preserve">Het systeem valideert </w:t>
      </w:r>
      <w:r>
        <w:rPr>
          <w:rFonts w:ascii="Verdana" w:hAnsi="Verdana"/>
          <w:b/>
          <w:sz w:val="18"/>
          <w:szCs w:val="18"/>
        </w:rPr>
        <w:t xml:space="preserve">verzoek registratie aanduiding politieke groepering </w:t>
      </w:r>
      <w:r>
        <w:rPr>
          <w:rFonts w:ascii="Verdana" w:hAnsi="Verdana"/>
          <w:sz w:val="18"/>
          <w:szCs w:val="18"/>
        </w:rPr>
        <w:t>(zie BRG-13-</w:t>
      </w:r>
      <w:r w:rsidR="00B564BF">
        <w:rPr>
          <w:rFonts w:ascii="Verdana" w:hAnsi="Verdana"/>
          <w:sz w:val="18"/>
          <w:szCs w:val="18"/>
        </w:rPr>
        <w:t>08</w:t>
      </w:r>
      <w:r>
        <w:rPr>
          <w:rFonts w:ascii="Verdana" w:hAnsi="Verdana"/>
          <w:sz w:val="18"/>
          <w:szCs w:val="18"/>
        </w:rPr>
        <w:t>).</w:t>
      </w:r>
    </w:p>
    <w:p w:rsidR="0079387E" w:rsidRPr="00DA76D0" w:rsidRDefault="0079387E" w:rsidP="0079387E">
      <w:pPr>
        <w:pStyle w:val="Plattetekst"/>
        <w:ind w:left="1080"/>
        <w:rPr>
          <w:rFonts w:ascii="Verdana" w:hAnsi="Verdana"/>
          <w:sz w:val="18"/>
          <w:szCs w:val="18"/>
        </w:rPr>
      </w:pPr>
      <w:r w:rsidRPr="00DA76D0">
        <w:rPr>
          <w:rFonts w:ascii="Verdana" w:hAnsi="Verdana"/>
          <w:b/>
          <w:sz w:val="18"/>
          <w:szCs w:val="18"/>
        </w:rPr>
        <w:t>{creëren document}</w:t>
      </w:r>
    </w:p>
    <w:p w:rsidR="0079387E" w:rsidRPr="00DA76D0" w:rsidRDefault="0079387E" w:rsidP="0079387E">
      <w:pPr>
        <w:pStyle w:val="Plattetekst"/>
        <w:numPr>
          <w:ilvl w:val="0"/>
          <w:numId w:val="20"/>
        </w:numPr>
        <w:rPr>
          <w:rFonts w:ascii="Verdana" w:hAnsi="Verdana"/>
          <w:sz w:val="18"/>
          <w:szCs w:val="18"/>
        </w:rPr>
      </w:pPr>
      <w:r w:rsidRPr="00DA76D0">
        <w:rPr>
          <w:rFonts w:ascii="Verdana" w:hAnsi="Verdana"/>
          <w:sz w:val="18"/>
          <w:szCs w:val="18"/>
        </w:rPr>
        <w:t xml:space="preserve">Systeem creëert </w:t>
      </w:r>
      <w:r w:rsidRPr="00DA76D0">
        <w:rPr>
          <w:rFonts w:ascii="Verdana" w:hAnsi="Verdana"/>
          <w:b/>
          <w:sz w:val="18"/>
          <w:szCs w:val="18"/>
        </w:rPr>
        <w:t xml:space="preserve">besluit registratie </w:t>
      </w:r>
      <w:r w:rsidR="009E1184">
        <w:rPr>
          <w:rFonts w:ascii="Verdana" w:hAnsi="Verdana"/>
          <w:b/>
          <w:sz w:val="18"/>
          <w:szCs w:val="18"/>
        </w:rPr>
        <w:t xml:space="preserve">aanduiding </w:t>
      </w:r>
      <w:r w:rsidRPr="00DA76D0">
        <w:rPr>
          <w:rFonts w:ascii="Verdana" w:hAnsi="Verdana"/>
          <w:b/>
          <w:sz w:val="18"/>
          <w:szCs w:val="18"/>
        </w:rPr>
        <w:t>politieke groepering</w:t>
      </w:r>
      <w:r w:rsidRPr="00DA76D0">
        <w:rPr>
          <w:rFonts w:ascii="Verdana" w:hAnsi="Verdana"/>
          <w:sz w:val="18"/>
          <w:szCs w:val="18"/>
        </w:rPr>
        <w:t>.</w:t>
      </w:r>
    </w:p>
    <w:p w:rsidR="0079387E" w:rsidRPr="00DA76D0" w:rsidRDefault="0079387E" w:rsidP="0079387E">
      <w:pPr>
        <w:pStyle w:val="Plattetekst"/>
        <w:ind w:left="1080"/>
        <w:rPr>
          <w:rFonts w:ascii="Verdana" w:hAnsi="Verdana"/>
          <w:sz w:val="18"/>
          <w:szCs w:val="18"/>
        </w:rPr>
      </w:pPr>
      <w:r w:rsidRPr="00DA76D0">
        <w:rPr>
          <w:rFonts w:ascii="Verdana" w:hAnsi="Verdana"/>
          <w:b/>
          <w:sz w:val="18"/>
          <w:szCs w:val="18"/>
        </w:rPr>
        <w:t>{printen}</w:t>
      </w:r>
    </w:p>
    <w:p w:rsidR="0079387E" w:rsidRPr="00DA76D0" w:rsidRDefault="0079387E" w:rsidP="0079387E">
      <w:pPr>
        <w:pStyle w:val="Plattetekst"/>
        <w:numPr>
          <w:ilvl w:val="0"/>
          <w:numId w:val="20"/>
        </w:numPr>
        <w:rPr>
          <w:rFonts w:ascii="Verdana" w:hAnsi="Verdana"/>
          <w:sz w:val="18"/>
          <w:szCs w:val="18"/>
        </w:rPr>
      </w:pPr>
      <w:r w:rsidRPr="00DA76D0">
        <w:rPr>
          <w:rFonts w:ascii="Verdana" w:hAnsi="Verdana"/>
          <w:sz w:val="18"/>
          <w:szCs w:val="18"/>
        </w:rPr>
        <w:t xml:space="preserve">Systeem print </w:t>
      </w:r>
      <w:r w:rsidRPr="00DA76D0">
        <w:rPr>
          <w:rFonts w:ascii="Verdana" w:hAnsi="Verdana"/>
          <w:b/>
          <w:sz w:val="18"/>
          <w:szCs w:val="18"/>
        </w:rPr>
        <w:t xml:space="preserve">besluit registratie </w:t>
      </w:r>
      <w:r w:rsidR="009E1184">
        <w:rPr>
          <w:rFonts w:ascii="Verdana" w:hAnsi="Verdana"/>
          <w:b/>
          <w:sz w:val="18"/>
          <w:szCs w:val="18"/>
        </w:rPr>
        <w:t xml:space="preserve">aanduiding </w:t>
      </w:r>
      <w:r w:rsidRPr="00DA76D0">
        <w:rPr>
          <w:rFonts w:ascii="Verdana" w:hAnsi="Verdana"/>
          <w:b/>
          <w:sz w:val="18"/>
          <w:szCs w:val="18"/>
        </w:rPr>
        <w:t>politieke groepering.</w:t>
      </w:r>
      <w:r w:rsidRPr="00DA76D0">
        <w:rPr>
          <w:rFonts w:ascii="Verdana" w:hAnsi="Verdana"/>
          <w:sz w:val="18"/>
          <w:szCs w:val="18"/>
        </w:rPr>
        <w:t xml:space="preserve"> </w:t>
      </w:r>
    </w:p>
    <w:p w:rsidR="0079387E" w:rsidRPr="00DA76D0" w:rsidRDefault="0079387E" w:rsidP="0079387E">
      <w:pPr>
        <w:pStyle w:val="Plattetekst"/>
        <w:ind w:left="1080"/>
        <w:rPr>
          <w:rFonts w:ascii="Verdana" w:hAnsi="Verdana"/>
          <w:sz w:val="18"/>
          <w:szCs w:val="18"/>
        </w:rPr>
      </w:pPr>
      <w:r w:rsidRPr="00DA76D0">
        <w:rPr>
          <w:rFonts w:ascii="Verdana" w:hAnsi="Verdana"/>
          <w:b/>
          <w:sz w:val="18"/>
          <w:szCs w:val="18"/>
        </w:rPr>
        <w:t>{vervolg}</w:t>
      </w:r>
    </w:p>
    <w:p w:rsidR="0079387E" w:rsidRPr="00DA76D0" w:rsidRDefault="0079387E" w:rsidP="0079387E">
      <w:pPr>
        <w:pStyle w:val="Plattetekst"/>
        <w:numPr>
          <w:ilvl w:val="0"/>
          <w:numId w:val="20"/>
        </w:numPr>
        <w:rPr>
          <w:rFonts w:ascii="Verdana" w:hAnsi="Verdana"/>
          <w:sz w:val="18"/>
          <w:szCs w:val="18"/>
        </w:rPr>
      </w:pPr>
      <w:r w:rsidRPr="00DA76D0">
        <w:rPr>
          <w:rFonts w:ascii="Verdana" w:hAnsi="Verdana"/>
          <w:sz w:val="18"/>
          <w:szCs w:val="18"/>
        </w:rPr>
        <w:t xml:space="preserve">Use case wacht tot </w:t>
      </w:r>
      <w:r w:rsidRPr="00BD1270">
        <w:rPr>
          <w:rFonts w:ascii="Verdana" w:hAnsi="Verdana"/>
          <w:b/>
          <w:sz w:val="18"/>
          <w:szCs w:val="18"/>
        </w:rPr>
        <w:t>zitting</w:t>
      </w:r>
      <w:r w:rsidRPr="00DA76D0">
        <w:rPr>
          <w:rFonts w:ascii="Verdana" w:hAnsi="Verdana"/>
          <w:sz w:val="18"/>
          <w:szCs w:val="18"/>
        </w:rPr>
        <w:t xml:space="preserve"> </w:t>
      </w:r>
      <w:r w:rsidRPr="00DA76D0">
        <w:rPr>
          <w:rFonts w:ascii="Verdana" w:hAnsi="Verdana"/>
          <w:b/>
          <w:sz w:val="18"/>
          <w:szCs w:val="18"/>
        </w:rPr>
        <w:t>centraal stembureau</w:t>
      </w:r>
      <w:r w:rsidRPr="00DA76D0">
        <w:rPr>
          <w:rFonts w:ascii="Verdana" w:hAnsi="Verdana"/>
          <w:sz w:val="18"/>
          <w:szCs w:val="18"/>
        </w:rPr>
        <w:t>.</w:t>
      </w:r>
    </w:p>
    <w:p w:rsidR="0079387E" w:rsidRDefault="0079387E" w:rsidP="0079387E">
      <w:pPr>
        <w:pStyle w:val="Plattetekst"/>
        <w:numPr>
          <w:ilvl w:val="0"/>
          <w:numId w:val="20"/>
        </w:numPr>
        <w:rPr>
          <w:rFonts w:ascii="Verdana" w:hAnsi="Verdana"/>
          <w:sz w:val="18"/>
          <w:szCs w:val="18"/>
        </w:rPr>
      </w:pPr>
      <w:r w:rsidRPr="00DA76D0">
        <w:rPr>
          <w:rFonts w:ascii="Verdana" w:hAnsi="Verdana"/>
          <w:i/>
          <w:sz w:val="18"/>
          <w:szCs w:val="18"/>
        </w:rPr>
        <w:t>Behandelaar</w:t>
      </w:r>
      <w:r w:rsidRPr="00DA76D0">
        <w:rPr>
          <w:rFonts w:ascii="Verdana" w:hAnsi="Verdana"/>
          <w:sz w:val="18"/>
          <w:szCs w:val="18"/>
        </w:rPr>
        <w:t xml:space="preserve"> voert positief </w:t>
      </w:r>
      <w:r w:rsidR="00BD1270">
        <w:rPr>
          <w:rFonts w:ascii="Verdana" w:hAnsi="Verdana"/>
          <w:sz w:val="18"/>
          <w:szCs w:val="18"/>
        </w:rPr>
        <w:t>besluit voor</w:t>
      </w:r>
      <w:r w:rsidRPr="00DA76D0">
        <w:rPr>
          <w:rFonts w:ascii="Verdana" w:hAnsi="Verdana"/>
          <w:sz w:val="18"/>
          <w:szCs w:val="18"/>
        </w:rPr>
        <w:t xml:space="preserve"> </w:t>
      </w:r>
      <w:r w:rsidR="000B152D" w:rsidRPr="00DA76D0">
        <w:rPr>
          <w:rFonts w:ascii="Verdana" w:hAnsi="Verdana"/>
          <w:b/>
          <w:sz w:val="18"/>
          <w:szCs w:val="18"/>
        </w:rPr>
        <w:t xml:space="preserve">verzoek registratie </w:t>
      </w:r>
      <w:r w:rsidR="000B152D">
        <w:rPr>
          <w:rFonts w:ascii="Verdana" w:hAnsi="Verdana"/>
          <w:b/>
          <w:sz w:val="18"/>
          <w:szCs w:val="18"/>
        </w:rPr>
        <w:t xml:space="preserve">aanduiding </w:t>
      </w:r>
      <w:r w:rsidR="000B152D" w:rsidRPr="00DA76D0">
        <w:rPr>
          <w:rFonts w:ascii="Verdana" w:hAnsi="Verdana"/>
          <w:b/>
          <w:sz w:val="18"/>
          <w:szCs w:val="18"/>
        </w:rPr>
        <w:t>politieke groepering</w:t>
      </w:r>
      <w:r w:rsidR="000B152D" w:rsidRPr="00DA76D0">
        <w:rPr>
          <w:rFonts w:ascii="Verdana" w:hAnsi="Verdana"/>
          <w:sz w:val="18"/>
          <w:szCs w:val="18"/>
        </w:rPr>
        <w:t xml:space="preserve"> </w:t>
      </w:r>
      <w:r w:rsidRPr="00DA76D0">
        <w:rPr>
          <w:rFonts w:ascii="Verdana" w:hAnsi="Verdana"/>
          <w:sz w:val="18"/>
          <w:szCs w:val="18"/>
        </w:rPr>
        <w:t>in.</w:t>
      </w:r>
    </w:p>
    <w:p w:rsidR="00600438" w:rsidRPr="00DA76D0" w:rsidRDefault="00600438" w:rsidP="0079387E">
      <w:pPr>
        <w:pStyle w:val="Plattetekst"/>
        <w:numPr>
          <w:ilvl w:val="0"/>
          <w:numId w:val="20"/>
        </w:numPr>
        <w:rPr>
          <w:rFonts w:ascii="Verdana" w:hAnsi="Verdana"/>
          <w:sz w:val="18"/>
          <w:szCs w:val="18"/>
        </w:rPr>
      </w:pPr>
      <w:r>
        <w:rPr>
          <w:rFonts w:ascii="Verdana" w:hAnsi="Verdana"/>
          <w:sz w:val="18"/>
          <w:szCs w:val="18"/>
        </w:rPr>
        <w:t xml:space="preserve">Systeem legt </w:t>
      </w:r>
      <w:r w:rsidRPr="00600438">
        <w:rPr>
          <w:rFonts w:ascii="Verdana" w:hAnsi="Verdana"/>
          <w:b/>
          <w:sz w:val="18"/>
          <w:szCs w:val="18"/>
        </w:rPr>
        <w:t>aanduiding politieke groepering</w:t>
      </w:r>
      <w:r>
        <w:rPr>
          <w:rFonts w:ascii="Verdana" w:hAnsi="Verdana"/>
          <w:sz w:val="18"/>
          <w:szCs w:val="18"/>
        </w:rPr>
        <w:t xml:space="preserve"> vast</w:t>
      </w:r>
      <w:r w:rsidR="00BD1270">
        <w:rPr>
          <w:rFonts w:ascii="Verdana" w:hAnsi="Verdana"/>
          <w:sz w:val="18"/>
          <w:szCs w:val="18"/>
        </w:rPr>
        <w:t>.</w:t>
      </w:r>
    </w:p>
    <w:p w:rsidR="0079387E" w:rsidRPr="00DA76D0" w:rsidRDefault="0079387E" w:rsidP="0079387E">
      <w:pPr>
        <w:pStyle w:val="Plattetekst"/>
        <w:ind w:left="1080"/>
        <w:rPr>
          <w:rFonts w:ascii="Verdana" w:hAnsi="Verdana"/>
          <w:sz w:val="18"/>
          <w:szCs w:val="18"/>
        </w:rPr>
      </w:pPr>
      <w:r w:rsidRPr="00DA76D0">
        <w:rPr>
          <w:rFonts w:ascii="Verdana" w:hAnsi="Verdana"/>
          <w:b/>
          <w:sz w:val="18"/>
          <w:szCs w:val="18"/>
        </w:rPr>
        <w:t>{creëren document}</w:t>
      </w:r>
    </w:p>
    <w:p w:rsidR="0079387E" w:rsidRPr="00DA76D0" w:rsidRDefault="0079387E" w:rsidP="0079387E">
      <w:pPr>
        <w:pStyle w:val="Plattetekst"/>
        <w:numPr>
          <w:ilvl w:val="0"/>
          <w:numId w:val="20"/>
        </w:numPr>
        <w:rPr>
          <w:rFonts w:ascii="Verdana" w:hAnsi="Verdana"/>
          <w:sz w:val="18"/>
          <w:szCs w:val="18"/>
        </w:rPr>
      </w:pPr>
      <w:r w:rsidRPr="00DA76D0">
        <w:rPr>
          <w:rFonts w:ascii="Verdana" w:hAnsi="Verdana"/>
          <w:sz w:val="18"/>
          <w:szCs w:val="18"/>
        </w:rPr>
        <w:t xml:space="preserve">Systeem creëert </w:t>
      </w:r>
      <w:r w:rsidRPr="00DA76D0">
        <w:rPr>
          <w:rFonts w:ascii="Verdana" w:hAnsi="Verdana"/>
          <w:b/>
          <w:sz w:val="18"/>
          <w:szCs w:val="18"/>
        </w:rPr>
        <w:t>openbare kennisgeving</w:t>
      </w:r>
      <w:r w:rsidRPr="00DA76D0">
        <w:rPr>
          <w:rFonts w:ascii="Verdana" w:hAnsi="Verdana"/>
          <w:sz w:val="18"/>
          <w:szCs w:val="18"/>
        </w:rPr>
        <w:t>.</w:t>
      </w:r>
    </w:p>
    <w:p w:rsidR="0079387E" w:rsidRPr="00DA76D0" w:rsidRDefault="0079387E" w:rsidP="0079387E">
      <w:pPr>
        <w:pStyle w:val="Plattetekst"/>
        <w:ind w:left="1080"/>
        <w:rPr>
          <w:rFonts w:ascii="Verdana" w:hAnsi="Verdana"/>
          <w:sz w:val="18"/>
          <w:szCs w:val="18"/>
        </w:rPr>
      </w:pPr>
      <w:r w:rsidRPr="00DA76D0">
        <w:rPr>
          <w:rFonts w:ascii="Verdana" w:hAnsi="Verdana"/>
          <w:b/>
          <w:sz w:val="18"/>
          <w:szCs w:val="18"/>
        </w:rPr>
        <w:t>{printen}</w:t>
      </w:r>
    </w:p>
    <w:p w:rsidR="0079387E" w:rsidRPr="00DA76D0" w:rsidRDefault="0079387E" w:rsidP="0079387E">
      <w:pPr>
        <w:pStyle w:val="Plattetekst"/>
        <w:numPr>
          <w:ilvl w:val="0"/>
          <w:numId w:val="20"/>
        </w:numPr>
        <w:rPr>
          <w:rFonts w:ascii="Verdana" w:hAnsi="Verdana"/>
          <w:sz w:val="18"/>
          <w:szCs w:val="18"/>
        </w:rPr>
      </w:pPr>
      <w:r w:rsidRPr="00DA76D0">
        <w:rPr>
          <w:rFonts w:ascii="Verdana" w:hAnsi="Verdana"/>
          <w:sz w:val="18"/>
          <w:szCs w:val="18"/>
        </w:rPr>
        <w:t xml:space="preserve">Systeem print </w:t>
      </w:r>
      <w:r w:rsidRPr="00DA76D0">
        <w:rPr>
          <w:rFonts w:ascii="Verdana" w:hAnsi="Verdana"/>
          <w:b/>
          <w:sz w:val="18"/>
          <w:szCs w:val="18"/>
        </w:rPr>
        <w:t>openbare kennisgeving.</w:t>
      </w:r>
    </w:p>
    <w:p w:rsidR="0079387E" w:rsidRPr="00DA76D0" w:rsidRDefault="0079387E" w:rsidP="0079387E">
      <w:pPr>
        <w:pStyle w:val="Plattetekst"/>
        <w:ind w:left="1080"/>
        <w:rPr>
          <w:rFonts w:ascii="Verdana" w:hAnsi="Verdana"/>
          <w:sz w:val="18"/>
          <w:szCs w:val="18"/>
        </w:rPr>
      </w:pPr>
      <w:r w:rsidRPr="00DA76D0">
        <w:rPr>
          <w:rFonts w:ascii="Verdana" w:hAnsi="Verdana"/>
          <w:b/>
          <w:sz w:val="18"/>
          <w:szCs w:val="18"/>
        </w:rPr>
        <w:t>{vervolg}</w:t>
      </w:r>
    </w:p>
    <w:p w:rsidR="00340A3C" w:rsidRDefault="0079387E" w:rsidP="0079387E">
      <w:pPr>
        <w:pStyle w:val="Plattetekst"/>
        <w:numPr>
          <w:ilvl w:val="0"/>
          <w:numId w:val="20"/>
        </w:numPr>
        <w:rPr>
          <w:rFonts w:ascii="Verdana" w:hAnsi="Verdana"/>
          <w:sz w:val="18"/>
          <w:szCs w:val="18"/>
        </w:rPr>
      </w:pPr>
      <w:r w:rsidRPr="00DA76D0">
        <w:rPr>
          <w:rFonts w:ascii="Verdana" w:hAnsi="Verdana"/>
          <w:sz w:val="18"/>
          <w:szCs w:val="18"/>
        </w:rPr>
        <w:t>Use case eindigt.</w:t>
      </w:r>
    </w:p>
    <w:p w:rsidR="0079387E" w:rsidRPr="0079387E" w:rsidRDefault="0079387E" w:rsidP="0079387E">
      <w:pPr>
        <w:pStyle w:val="Plattetekst"/>
        <w:ind w:left="0"/>
        <w:rPr>
          <w:rFonts w:ascii="Verdana" w:hAnsi="Verdana"/>
          <w:sz w:val="18"/>
          <w:szCs w:val="18"/>
        </w:rPr>
      </w:pPr>
    </w:p>
    <w:p w:rsidR="00BA0DDC" w:rsidRPr="00DA76D0" w:rsidRDefault="008F5067" w:rsidP="00853563">
      <w:pPr>
        <w:pStyle w:val="Kop1"/>
        <w:rPr>
          <w:lang w:val="nl-NL"/>
        </w:rPr>
      </w:pPr>
      <w:bookmarkStart w:id="23" w:name="_Toc159292948"/>
      <w:bookmarkStart w:id="24" w:name="_Toc160883888"/>
      <w:bookmarkStart w:id="25" w:name="_Toc246384117"/>
      <w:bookmarkStart w:id="26" w:name="_Toc246384150"/>
      <w:bookmarkStart w:id="27" w:name="_Toc504847753"/>
      <w:r w:rsidRPr="00DA76D0">
        <w:rPr>
          <w:lang w:val="nl-NL"/>
        </w:rPr>
        <w:lastRenderedPageBreak/>
        <w:t>A</w:t>
      </w:r>
      <w:bookmarkEnd w:id="23"/>
      <w:bookmarkEnd w:id="24"/>
      <w:r w:rsidRPr="00DA76D0">
        <w:rPr>
          <w:lang w:val="nl-NL"/>
        </w:rPr>
        <w:t>lternatief</w:t>
      </w:r>
      <w:bookmarkEnd w:id="27"/>
      <w:r w:rsidRPr="00DA76D0">
        <w:rPr>
          <w:lang w:val="nl-NL"/>
        </w:rPr>
        <w:t xml:space="preserve"> </w:t>
      </w:r>
      <w:bookmarkEnd w:id="25"/>
      <w:bookmarkEnd w:id="26"/>
    </w:p>
    <w:p w:rsidR="00392BE7" w:rsidRDefault="009E1184" w:rsidP="00AD2541">
      <w:pPr>
        <w:pStyle w:val="Kop2"/>
        <w:rPr>
          <w:lang w:val="nl-NL"/>
        </w:rPr>
      </w:pPr>
      <w:bookmarkStart w:id="28" w:name="_Toc504847754"/>
      <w:r>
        <w:rPr>
          <w:lang w:val="nl-NL"/>
        </w:rPr>
        <w:t xml:space="preserve">Schrappen </w:t>
      </w:r>
      <w:r w:rsidR="00392BE7">
        <w:rPr>
          <w:lang w:val="nl-NL"/>
        </w:rPr>
        <w:t>bestaande aanduiding politiek</w:t>
      </w:r>
      <w:r w:rsidR="00EF0026">
        <w:rPr>
          <w:lang w:val="nl-NL"/>
        </w:rPr>
        <w:t>e</w:t>
      </w:r>
      <w:r w:rsidR="00392BE7">
        <w:rPr>
          <w:lang w:val="nl-NL"/>
        </w:rPr>
        <w:t xml:space="preserve"> groepering</w:t>
      </w:r>
      <w:bookmarkEnd w:id="28"/>
    </w:p>
    <w:p w:rsidR="00EF0026" w:rsidRPr="00EF0026" w:rsidRDefault="00EF0026" w:rsidP="00EF0026">
      <w:pPr>
        <w:pStyle w:val="Plattetekst"/>
        <w:rPr>
          <w:rFonts w:ascii="Verdana" w:hAnsi="Verdana"/>
        </w:rPr>
      </w:pPr>
      <w:r w:rsidRPr="00EF0026">
        <w:rPr>
          <w:rFonts w:ascii="Verdana" w:hAnsi="Verdana"/>
        </w:rPr>
        <w:t xml:space="preserve">Verloop voor het </w:t>
      </w:r>
      <w:r>
        <w:rPr>
          <w:rFonts w:ascii="Verdana" w:hAnsi="Verdana"/>
        </w:rPr>
        <w:t>schrappen van een aanduiding politieke groepering</w:t>
      </w:r>
      <w:r w:rsidRPr="00EF0026">
        <w:rPr>
          <w:rFonts w:ascii="Verdana" w:hAnsi="Verdana"/>
        </w:rPr>
        <w:t xml:space="preserve"> </w:t>
      </w:r>
      <w:r>
        <w:rPr>
          <w:rFonts w:ascii="Verdana" w:hAnsi="Verdana"/>
        </w:rPr>
        <w:t>hierbij wordt de geschrapte informatie als historie bewaard.</w:t>
      </w:r>
    </w:p>
    <w:p w:rsidR="00AD2541" w:rsidRDefault="00D36E9B" w:rsidP="00F218F3">
      <w:pPr>
        <w:pStyle w:val="Kop2"/>
        <w:keepNext w:val="0"/>
        <w:rPr>
          <w:lang w:val="nl-NL"/>
        </w:rPr>
      </w:pPr>
      <w:bookmarkStart w:id="29" w:name="_Toc421376001"/>
      <w:bookmarkStart w:id="30" w:name="_Toc504847755"/>
      <w:r>
        <w:t>Afhandelen onvolledige verzoek registratie politieke groepering</w:t>
      </w:r>
      <w:bookmarkStart w:id="31" w:name="_Toc421376002"/>
      <w:bookmarkEnd w:id="29"/>
      <w:bookmarkEnd w:id="30"/>
    </w:p>
    <w:p w:rsidR="00D36E9B" w:rsidRPr="00AD2541" w:rsidRDefault="00D36E9B" w:rsidP="00F218F3">
      <w:pPr>
        <w:pStyle w:val="Kop2"/>
        <w:keepNext w:val="0"/>
        <w:rPr>
          <w:lang w:val="nl-NL"/>
        </w:rPr>
      </w:pPr>
      <w:bookmarkStart w:id="32" w:name="_Toc504847756"/>
      <w:r>
        <w:t>Afhandelen administratief beroep tegen registratie politieke groepering</w:t>
      </w:r>
      <w:bookmarkEnd w:id="31"/>
      <w:bookmarkEnd w:id="32"/>
    </w:p>
    <w:p w:rsidR="00D36E9B" w:rsidRDefault="009E1184" w:rsidP="00B1525E">
      <w:pPr>
        <w:pStyle w:val="Kop2"/>
        <w:rPr>
          <w:lang w:val="nl-NL"/>
        </w:rPr>
      </w:pPr>
      <w:bookmarkStart w:id="33" w:name="_Toc504847757"/>
      <w:r>
        <w:t>A</w:t>
      </w:r>
      <w:r>
        <w:rPr>
          <w:lang w:val="nl-NL"/>
        </w:rPr>
        <w:t>fwijzen verzoek</w:t>
      </w:r>
      <w:bookmarkEnd w:id="33"/>
    </w:p>
    <w:p w:rsidR="00360D24" w:rsidRDefault="00360D24" w:rsidP="00360D24">
      <w:pPr>
        <w:pStyle w:val="Kop2"/>
      </w:pPr>
      <w:bookmarkStart w:id="34" w:name="_Toc504847758"/>
      <w:r>
        <w:rPr>
          <w:lang w:val="nl-NL"/>
        </w:rPr>
        <w:t>Registreren</w:t>
      </w:r>
      <w:r>
        <w:t xml:space="preserve"> doorwerking aanduiding politieke groepering</w:t>
      </w:r>
      <w:bookmarkEnd w:id="34"/>
    </w:p>
    <w:p w:rsidR="000B2288" w:rsidRPr="00DA76D0" w:rsidRDefault="000B2288" w:rsidP="000B2288">
      <w:pPr>
        <w:pStyle w:val="Kop2"/>
        <w:tabs>
          <w:tab w:val="clear" w:pos="0"/>
          <w:tab w:val="num" w:pos="709"/>
        </w:tabs>
        <w:ind w:left="709" w:hanging="709"/>
        <w:rPr>
          <w:lang w:val="nl-NL"/>
        </w:rPr>
      </w:pPr>
      <w:bookmarkStart w:id="35" w:name="_Toc297197065"/>
      <w:bookmarkStart w:id="36" w:name="_Toc299441251"/>
      <w:bookmarkStart w:id="37" w:name="_Toc504847759"/>
      <w:r w:rsidRPr="00DA76D0">
        <w:rPr>
          <w:lang w:val="nl-NL"/>
        </w:rPr>
        <w:t>Afhandelen printen mislukt</w:t>
      </w:r>
      <w:bookmarkEnd w:id="35"/>
      <w:bookmarkEnd w:id="36"/>
      <w:bookmarkEnd w:id="37"/>
    </w:p>
    <w:p w:rsidR="000B2288" w:rsidRPr="00DA76D0" w:rsidRDefault="000B2288" w:rsidP="000B2288">
      <w:pPr>
        <w:pStyle w:val="Plattetekst"/>
        <w:keepNext/>
        <w:widowControl/>
        <w:rPr>
          <w:rFonts w:ascii="Verdana" w:hAnsi="Verdana"/>
          <w:color w:val="000000"/>
          <w:sz w:val="18"/>
          <w:szCs w:val="18"/>
        </w:rPr>
      </w:pPr>
      <w:r w:rsidRPr="00DA76D0">
        <w:rPr>
          <w:rFonts w:ascii="Verdana" w:hAnsi="Verdana"/>
          <w:color w:val="000000"/>
          <w:sz w:val="18"/>
          <w:szCs w:val="18"/>
        </w:rPr>
        <w:t xml:space="preserve">Als op </w:t>
      </w:r>
      <w:r w:rsidRPr="00DA76D0">
        <w:rPr>
          <w:rFonts w:ascii="Verdana" w:hAnsi="Verdana"/>
          <w:b/>
          <w:bCs/>
          <w:color w:val="000000"/>
          <w:sz w:val="18"/>
          <w:szCs w:val="18"/>
        </w:rPr>
        <w:t>{vervolg}</w:t>
      </w:r>
      <w:r w:rsidRPr="00DA76D0">
        <w:rPr>
          <w:rFonts w:ascii="Verdana" w:hAnsi="Verdana"/>
          <w:bCs/>
          <w:color w:val="000000"/>
          <w:sz w:val="18"/>
          <w:szCs w:val="18"/>
        </w:rPr>
        <w:t xml:space="preserve"> printen </w:t>
      </w:r>
      <w:r w:rsidRPr="00DA76D0">
        <w:rPr>
          <w:rFonts w:ascii="Verdana" w:hAnsi="Verdana"/>
          <w:color w:val="000000"/>
          <w:sz w:val="18"/>
          <w:szCs w:val="18"/>
        </w:rPr>
        <w:t xml:space="preserve">mislukt is, dan </w:t>
      </w:r>
    </w:p>
    <w:p w:rsidR="000B2288" w:rsidRPr="00DA76D0" w:rsidRDefault="000B2288" w:rsidP="000B2288">
      <w:pPr>
        <w:pStyle w:val="Plattetekst"/>
        <w:keepNext/>
        <w:widowControl/>
        <w:numPr>
          <w:ilvl w:val="0"/>
          <w:numId w:val="34"/>
        </w:numPr>
        <w:rPr>
          <w:rFonts w:ascii="Verdana" w:hAnsi="Verdana"/>
          <w:color w:val="000000"/>
          <w:sz w:val="18"/>
          <w:szCs w:val="18"/>
        </w:rPr>
      </w:pPr>
      <w:r w:rsidRPr="00DA76D0">
        <w:rPr>
          <w:rFonts w:ascii="Verdana" w:hAnsi="Verdana"/>
          <w:color w:val="000000"/>
          <w:sz w:val="18"/>
          <w:szCs w:val="18"/>
        </w:rPr>
        <w:t>Systeem toont melding dat printen mislukt is</w:t>
      </w:r>
    </w:p>
    <w:p w:rsidR="000B2288" w:rsidRPr="00DA76D0" w:rsidRDefault="000B2288" w:rsidP="000B2288">
      <w:pPr>
        <w:pStyle w:val="Plattetekst"/>
        <w:numPr>
          <w:ilvl w:val="0"/>
          <w:numId w:val="34"/>
        </w:numPr>
        <w:rPr>
          <w:rFonts w:ascii="Verdana" w:hAnsi="Verdana"/>
          <w:color w:val="000000"/>
          <w:sz w:val="18"/>
          <w:szCs w:val="18"/>
        </w:rPr>
      </w:pPr>
      <w:r w:rsidRPr="00DA76D0">
        <w:rPr>
          <w:rFonts w:ascii="Verdana" w:hAnsi="Verdana"/>
          <w:color w:val="000000"/>
          <w:sz w:val="18"/>
          <w:szCs w:val="18"/>
        </w:rPr>
        <w:t>Als</w:t>
      </w:r>
      <w:r w:rsidRPr="00DA76D0">
        <w:rPr>
          <w:rFonts w:ascii="Verdana" w:hAnsi="Verdana"/>
          <w:i/>
          <w:color w:val="000000"/>
          <w:sz w:val="18"/>
          <w:szCs w:val="18"/>
        </w:rPr>
        <w:t xml:space="preserve"> Behandelaar</w:t>
      </w:r>
      <w:r w:rsidRPr="00DA76D0">
        <w:rPr>
          <w:rFonts w:ascii="Verdana" w:hAnsi="Verdana"/>
          <w:color w:val="000000"/>
          <w:sz w:val="18"/>
          <w:szCs w:val="18"/>
        </w:rPr>
        <w:t xml:space="preserve"> kiest voor opnieuw proberen</w:t>
      </w:r>
    </w:p>
    <w:p w:rsidR="000B2288" w:rsidRPr="00DA76D0" w:rsidRDefault="000B2288" w:rsidP="000B2288">
      <w:pPr>
        <w:pStyle w:val="Plattetekst"/>
        <w:numPr>
          <w:ilvl w:val="0"/>
          <w:numId w:val="33"/>
        </w:numPr>
        <w:rPr>
          <w:rFonts w:ascii="Verdana" w:hAnsi="Verdana"/>
          <w:color w:val="000000"/>
          <w:sz w:val="18"/>
          <w:szCs w:val="18"/>
        </w:rPr>
      </w:pPr>
      <w:r w:rsidRPr="00DA76D0">
        <w:rPr>
          <w:rFonts w:ascii="Verdana" w:hAnsi="Verdana"/>
          <w:color w:val="000000"/>
          <w:sz w:val="18"/>
          <w:szCs w:val="18"/>
        </w:rPr>
        <w:t xml:space="preserve"> Use case vervolgt op </w:t>
      </w:r>
      <w:r w:rsidRPr="00DA76D0">
        <w:rPr>
          <w:rFonts w:ascii="Verdana" w:hAnsi="Verdana"/>
          <w:b/>
          <w:color w:val="000000"/>
          <w:sz w:val="18"/>
          <w:szCs w:val="18"/>
        </w:rPr>
        <w:t>{printen}</w:t>
      </w:r>
    </w:p>
    <w:p w:rsidR="000B2288" w:rsidRPr="00DA76D0" w:rsidRDefault="000B2288" w:rsidP="000B2288">
      <w:pPr>
        <w:pStyle w:val="Plattetekst"/>
        <w:numPr>
          <w:ilvl w:val="0"/>
          <w:numId w:val="34"/>
        </w:numPr>
        <w:rPr>
          <w:rFonts w:ascii="Verdana" w:hAnsi="Verdana"/>
          <w:color w:val="000000"/>
          <w:sz w:val="18"/>
          <w:szCs w:val="18"/>
        </w:rPr>
      </w:pPr>
      <w:r w:rsidRPr="00DA76D0">
        <w:rPr>
          <w:rFonts w:ascii="Verdana" w:hAnsi="Verdana"/>
          <w:color w:val="000000"/>
          <w:sz w:val="18"/>
          <w:szCs w:val="18"/>
        </w:rPr>
        <w:t>Anders</w:t>
      </w:r>
    </w:p>
    <w:p w:rsidR="000B2288" w:rsidRPr="00DA76D0" w:rsidRDefault="000B2288" w:rsidP="000B2288">
      <w:pPr>
        <w:pStyle w:val="Plattetekst"/>
        <w:numPr>
          <w:ilvl w:val="0"/>
          <w:numId w:val="33"/>
        </w:numPr>
        <w:rPr>
          <w:rFonts w:ascii="Verdana" w:hAnsi="Verdana"/>
          <w:color w:val="000000"/>
          <w:sz w:val="18"/>
          <w:szCs w:val="18"/>
        </w:rPr>
      </w:pPr>
      <w:r w:rsidRPr="00DA76D0">
        <w:rPr>
          <w:rFonts w:ascii="Verdana" w:hAnsi="Verdana"/>
          <w:color w:val="000000"/>
          <w:sz w:val="18"/>
          <w:szCs w:val="18"/>
        </w:rPr>
        <w:t xml:space="preserve">Use case vervolgt op </w:t>
      </w:r>
      <w:r w:rsidRPr="00DA76D0">
        <w:rPr>
          <w:rFonts w:ascii="Verdana" w:hAnsi="Verdana"/>
          <w:b/>
          <w:bCs/>
          <w:color w:val="000000"/>
          <w:sz w:val="18"/>
          <w:szCs w:val="18"/>
        </w:rPr>
        <w:t>{</w:t>
      </w:r>
      <w:r w:rsidRPr="00DA76D0">
        <w:rPr>
          <w:rFonts w:ascii="Verdana" w:hAnsi="Verdana"/>
          <w:b/>
          <w:sz w:val="18"/>
          <w:szCs w:val="18"/>
        </w:rPr>
        <w:t>vervolg</w:t>
      </w:r>
      <w:r w:rsidRPr="00DA76D0">
        <w:rPr>
          <w:rFonts w:ascii="Verdana" w:hAnsi="Verdana"/>
          <w:b/>
          <w:bCs/>
          <w:color w:val="000000"/>
          <w:sz w:val="18"/>
          <w:szCs w:val="18"/>
        </w:rPr>
        <w:t>}</w:t>
      </w:r>
    </w:p>
    <w:p w:rsidR="000B2288" w:rsidRPr="00DA76D0" w:rsidRDefault="000B2288" w:rsidP="000B2288">
      <w:pPr>
        <w:pStyle w:val="Kop2"/>
        <w:tabs>
          <w:tab w:val="clear" w:pos="0"/>
          <w:tab w:val="num" w:pos="709"/>
        </w:tabs>
        <w:ind w:left="709" w:hanging="709"/>
        <w:rPr>
          <w:lang w:val="nl-NL"/>
        </w:rPr>
      </w:pPr>
      <w:bookmarkStart w:id="38" w:name="_Toc297197066"/>
      <w:bookmarkStart w:id="39" w:name="_Toc299441252"/>
      <w:bookmarkStart w:id="40" w:name="_Toc504847760"/>
      <w:r w:rsidRPr="00DA76D0">
        <w:rPr>
          <w:lang w:val="nl-NL"/>
        </w:rPr>
        <w:t>Afhandelen creëren document mislukt</w:t>
      </w:r>
      <w:bookmarkEnd w:id="38"/>
      <w:bookmarkEnd w:id="39"/>
      <w:bookmarkEnd w:id="40"/>
    </w:p>
    <w:p w:rsidR="000B2288" w:rsidRPr="00DA76D0" w:rsidRDefault="000B2288" w:rsidP="000B2288">
      <w:pPr>
        <w:pStyle w:val="Plattetekst"/>
        <w:keepNext/>
        <w:widowControl/>
        <w:rPr>
          <w:rFonts w:ascii="Verdana" w:hAnsi="Verdana"/>
          <w:color w:val="000000"/>
          <w:sz w:val="18"/>
          <w:szCs w:val="18"/>
        </w:rPr>
      </w:pPr>
      <w:r w:rsidRPr="00DA76D0">
        <w:rPr>
          <w:rFonts w:ascii="Verdana" w:hAnsi="Verdana"/>
          <w:color w:val="000000"/>
          <w:sz w:val="18"/>
          <w:szCs w:val="18"/>
        </w:rPr>
        <w:t xml:space="preserve">Als op </w:t>
      </w:r>
      <w:r w:rsidRPr="00DA76D0">
        <w:rPr>
          <w:rFonts w:ascii="Verdana" w:hAnsi="Verdana"/>
          <w:b/>
          <w:bCs/>
          <w:color w:val="000000"/>
          <w:sz w:val="18"/>
          <w:szCs w:val="18"/>
        </w:rPr>
        <w:t>{printen}</w:t>
      </w:r>
      <w:r w:rsidRPr="00DA76D0">
        <w:rPr>
          <w:rFonts w:ascii="Verdana" w:hAnsi="Verdana"/>
          <w:bCs/>
          <w:color w:val="000000"/>
          <w:sz w:val="18"/>
          <w:szCs w:val="18"/>
        </w:rPr>
        <w:t xml:space="preserve"> het creëren van document(en) </w:t>
      </w:r>
      <w:r w:rsidRPr="00DA76D0">
        <w:rPr>
          <w:rFonts w:ascii="Verdana" w:hAnsi="Verdana"/>
          <w:color w:val="000000"/>
          <w:sz w:val="18"/>
          <w:szCs w:val="18"/>
        </w:rPr>
        <w:t xml:space="preserve">mislukt is, dan </w:t>
      </w:r>
    </w:p>
    <w:p w:rsidR="000B2288" w:rsidRPr="00DA76D0" w:rsidRDefault="000B2288" w:rsidP="000B2288">
      <w:pPr>
        <w:pStyle w:val="Plattetekst"/>
        <w:numPr>
          <w:ilvl w:val="0"/>
          <w:numId w:val="32"/>
        </w:numPr>
        <w:rPr>
          <w:rFonts w:ascii="Verdana" w:hAnsi="Verdana"/>
          <w:color w:val="000000"/>
          <w:sz w:val="18"/>
          <w:szCs w:val="18"/>
        </w:rPr>
      </w:pPr>
      <w:r w:rsidRPr="00DA76D0">
        <w:rPr>
          <w:rFonts w:ascii="Verdana" w:hAnsi="Verdana"/>
          <w:color w:val="000000"/>
          <w:sz w:val="18"/>
          <w:szCs w:val="18"/>
        </w:rPr>
        <w:t xml:space="preserve">Systeem toont melding dat creëren van </w:t>
      </w:r>
      <w:r w:rsidRPr="00DA76D0">
        <w:rPr>
          <w:rFonts w:ascii="Verdana" w:hAnsi="Verdana"/>
          <w:sz w:val="18"/>
          <w:szCs w:val="18"/>
        </w:rPr>
        <w:t>document(en)</w:t>
      </w:r>
      <w:r w:rsidRPr="00DA76D0">
        <w:rPr>
          <w:rFonts w:ascii="Verdana" w:hAnsi="Verdana"/>
          <w:color w:val="000000"/>
          <w:sz w:val="18"/>
          <w:szCs w:val="18"/>
        </w:rPr>
        <w:t xml:space="preserve"> mislukt is.</w:t>
      </w:r>
    </w:p>
    <w:p w:rsidR="000B2288" w:rsidRPr="00DA76D0" w:rsidRDefault="000B2288" w:rsidP="000B2288">
      <w:pPr>
        <w:pStyle w:val="Plattetekst"/>
        <w:numPr>
          <w:ilvl w:val="0"/>
          <w:numId w:val="32"/>
        </w:numPr>
        <w:rPr>
          <w:rFonts w:ascii="Verdana" w:hAnsi="Verdana"/>
          <w:color w:val="000000"/>
          <w:sz w:val="18"/>
          <w:szCs w:val="18"/>
        </w:rPr>
      </w:pPr>
      <w:r w:rsidRPr="00DA76D0">
        <w:rPr>
          <w:rFonts w:ascii="Verdana" w:hAnsi="Verdana"/>
          <w:color w:val="000000"/>
          <w:sz w:val="18"/>
          <w:szCs w:val="18"/>
        </w:rPr>
        <w:t>Als</w:t>
      </w:r>
      <w:r w:rsidRPr="00DA76D0">
        <w:rPr>
          <w:rFonts w:ascii="Verdana" w:hAnsi="Verdana"/>
          <w:i/>
          <w:color w:val="000000"/>
          <w:sz w:val="18"/>
          <w:szCs w:val="18"/>
        </w:rPr>
        <w:t xml:space="preserve"> Behandelaar</w:t>
      </w:r>
      <w:r w:rsidRPr="00DA76D0">
        <w:rPr>
          <w:rFonts w:ascii="Verdana" w:hAnsi="Verdana"/>
          <w:color w:val="000000"/>
          <w:sz w:val="18"/>
          <w:szCs w:val="18"/>
        </w:rPr>
        <w:t xml:space="preserve"> kiest voor opnieuw proberen </w:t>
      </w:r>
    </w:p>
    <w:p w:rsidR="000B2288" w:rsidRPr="00DA76D0" w:rsidRDefault="000B2288" w:rsidP="000B2288">
      <w:pPr>
        <w:pStyle w:val="Plattetekst"/>
        <w:numPr>
          <w:ilvl w:val="1"/>
          <w:numId w:val="31"/>
        </w:numPr>
        <w:rPr>
          <w:rFonts w:ascii="Verdana" w:hAnsi="Verdana"/>
          <w:color w:val="000000"/>
          <w:sz w:val="18"/>
          <w:szCs w:val="18"/>
        </w:rPr>
      </w:pPr>
      <w:r w:rsidRPr="00DA76D0">
        <w:rPr>
          <w:rFonts w:ascii="Verdana" w:hAnsi="Verdana"/>
          <w:color w:val="000000"/>
          <w:sz w:val="18"/>
          <w:szCs w:val="18"/>
        </w:rPr>
        <w:t xml:space="preserve">Use case vervolgt op </w:t>
      </w:r>
      <w:r w:rsidRPr="00DA76D0">
        <w:rPr>
          <w:rFonts w:ascii="Verdana" w:hAnsi="Verdana"/>
          <w:b/>
          <w:color w:val="000000"/>
          <w:sz w:val="18"/>
          <w:szCs w:val="18"/>
        </w:rPr>
        <w:t>{creëren document}</w:t>
      </w:r>
    </w:p>
    <w:p w:rsidR="000B2288" w:rsidRPr="00DA76D0" w:rsidRDefault="000B2288" w:rsidP="000B2288">
      <w:pPr>
        <w:pStyle w:val="Plattetekst"/>
        <w:numPr>
          <w:ilvl w:val="0"/>
          <w:numId w:val="32"/>
        </w:numPr>
        <w:rPr>
          <w:rFonts w:ascii="Verdana" w:hAnsi="Verdana"/>
          <w:color w:val="000000"/>
          <w:sz w:val="18"/>
          <w:szCs w:val="18"/>
        </w:rPr>
      </w:pPr>
      <w:r w:rsidRPr="00DA76D0">
        <w:rPr>
          <w:rFonts w:ascii="Verdana" w:hAnsi="Verdana"/>
          <w:bCs/>
          <w:color w:val="000000"/>
          <w:sz w:val="18"/>
          <w:szCs w:val="18"/>
        </w:rPr>
        <w:t>Anders</w:t>
      </w:r>
    </w:p>
    <w:p w:rsidR="000B2288" w:rsidRPr="00DA76D0" w:rsidRDefault="000B2288" w:rsidP="000B2288">
      <w:pPr>
        <w:pStyle w:val="Plattetekst"/>
        <w:numPr>
          <w:ilvl w:val="1"/>
          <w:numId w:val="31"/>
        </w:numPr>
        <w:rPr>
          <w:rFonts w:ascii="Verdana" w:hAnsi="Verdana"/>
          <w:color w:val="000000"/>
          <w:sz w:val="18"/>
          <w:szCs w:val="18"/>
        </w:rPr>
      </w:pPr>
      <w:r w:rsidRPr="00DA76D0">
        <w:rPr>
          <w:rFonts w:ascii="Verdana" w:hAnsi="Verdana"/>
          <w:color w:val="000000"/>
          <w:sz w:val="18"/>
          <w:szCs w:val="18"/>
        </w:rPr>
        <w:t xml:space="preserve">Use case vervolgt op </w:t>
      </w:r>
      <w:r w:rsidRPr="00DA76D0">
        <w:rPr>
          <w:rFonts w:ascii="Verdana" w:hAnsi="Verdana"/>
          <w:b/>
          <w:color w:val="000000"/>
          <w:sz w:val="18"/>
          <w:szCs w:val="18"/>
        </w:rPr>
        <w:t>{vervolg}</w:t>
      </w:r>
    </w:p>
    <w:p w:rsidR="000B2288" w:rsidRPr="00DA76D0" w:rsidRDefault="000B2288" w:rsidP="00240C3C">
      <w:pPr>
        <w:pStyle w:val="Plattetekst"/>
        <w:ind w:left="0"/>
        <w:rPr>
          <w:rFonts w:ascii="Verdana" w:hAnsi="Verdana"/>
          <w:sz w:val="18"/>
          <w:szCs w:val="18"/>
        </w:rPr>
      </w:pPr>
    </w:p>
    <w:p w:rsidR="00C03331" w:rsidRPr="00DA76D0" w:rsidRDefault="00C03331" w:rsidP="008F5067">
      <w:pPr>
        <w:pStyle w:val="Kop1"/>
        <w:rPr>
          <w:lang w:val="nl-NL"/>
        </w:rPr>
      </w:pPr>
      <w:bookmarkStart w:id="41" w:name="_Toc159292949"/>
      <w:bookmarkStart w:id="42" w:name="_Toc160883889"/>
      <w:bookmarkStart w:id="43" w:name="_Toc246384118"/>
      <w:bookmarkStart w:id="44" w:name="_Toc246384151"/>
      <w:bookmarkStart w:id="45" w:name="_Toc504847761"/>
      <w:r w:rsidRPr="00DA76D0">
        <w:rPr>
          <w:lang w:val="nl-NL"/>
        </w:rPr>
        <w:t>Postcondities</w:t>
      </w:r>
      <w:bookmarkEnd w:id="45"/>
    </w:p>
    <w:p w:rsidR="00E825F1" w:rsidRPr="00DA76D0" w:rsidRDefault="00E825F1" w:rsidP="00E825F1">
      <w:pPr>
        <w:pStyle w:val="Plattetekst"/>
        <w:rPr>
          <w:rFonts w:ascii="Verdana" w:hAnsi="Verdana"/>
          <w:sz w:val="18"/>
        </w:rPr>
      </w:pPr>
      <w:r w:rsidRPr="00DA76D0">
        <w:rPr>
          <w:rFonts w:ascii="Verdana" w:hAnsi="Verdana"/>
          <w:sz w:val="18"/>
        </w:rPr>
        <w:t>N.v.t.</w:t>
      </w:r>
    </w:p>
    <w:p w:rsidR="00C03331" w:rsidRPr="00DA76D0" w:rsidRDefault="00C03331" w:rsidP="006C66A5">
      <w:pPr>
        <w:pStyle w:val="Kop1"/>
        <w:rPr>
          <w:lang w:val="nl-NL"/>
        </w:rPr>
      </w:pPr>
      <w:bookmarkStart w:id="46" w:name="_Toc504847762"/>
      <w:proofErr w:type="spellStart"/>
      <w:r w:rsidRPr="00DA76D0">
        <w:rPr>
          <w:lang w:val="nl-NL"/>
        </w:rPr>
        <w:t>Subflows</w:t>
      </w:r>
      <w:bookmarkEnd w:id="46"/>
      <w:proofErr w:type="spellEnd"/>
    </w:p>
    <w:p w:rsidR="00E825F1" w:rsidRPr="00DA76D0" w:rsidRDefault="00E825F1" w:rsidP="00E825F1">
      <w:pPr>
        <w:pStyle w:val="Plattetekst"/>
        <w:rPr>
          <w:rFonts w:ascii="Verdana" w:hAnsi="Verdana"/>
          <w:sz w:val="18"/>
        </w:rPr>
      </w:pPr>
      <w:r w:rsidRPr="00DA76D0">
        <w:rPr>
          <w:rFonts w:ascii="Verdana" w:hAnsi="Verdana"/>
          <w:sz w:val="18"/>
        </w:rPr>
        <w:t>N.v.t.</w:t>
      </w:r>
    </w:p>
    <w:p w:rsidR="00AC130C" w:rsidRPr="00DA76D0" w:rsidRDefault="00AC130C" w:rsidP="00AC130C">
      <w:pPr>
        <w:pStyle w:val="VerborgenTekst"/>
        <w:rPr>
          <w:rFonts w:ascii="Verdana" w:hAnsi="Verdana"/>
          <w:sz w:val="18"/>
          <w:szCs w:val="18"/>
        </w:rPr>
      </w:pPr>
      <w:proofErr w:type="spellStart"/>
      <w:r w:rsidRPr="00DA76D0">
        <w:rPr>
          <w:rFonts w:ascii="Verdana" w:hAnsi="Verdana"/>
          <w:sz w:val="18"/>
          <w:szCs w:val="18"/>
        </w:rPr>
        <w:t>Subflows</w:t>
      </w:r>
      <w:proofErr w:type="spellEnd"/>
      <w:r w:rsidRPr="00DA76D0">
        <w:rPr>
          <w:rFonts w:ascii="Verdana" w:hAnsi="Verdana"/>
          <w:sz w:val="18"/>
          <w:szCs w:val="18"/>
        </w:rPr>
        <w:t xml:space="preserve"> kunnen gebruikt worden indien een combinatie van stappen meerdere keren terug komt. Binnen het regulier verloop of alternatief verloop kan dan naar de betreffende </w:t>
      </w:r>
      <w:proofErr w:type="spellStart"/>
      <w:r w:rsidRPr="00DA76D0">
        <w:rPr>
          <w:rFonts w:ascii="Verdana" w:hAnsi="Verdana"/>
          <w:sz w:val="18"/>
          <w:szCs w:val="18"/>
        </w:rPr>
        <w:t>subflow</w:t>
      </w:r>
      <w:proofErr w:type="spellEnd"/>
      <w:r w:rsidRPr="00DA76D0">
        <w:rPr>
          <w:rFonts w:ascii="Verdana" w:hAnsi="Verdana"/>
          <w:sz w:val="18"/>
          <w:szCs w:val="18"/>
        </w:rPr>
        <w:t xml:space="preserve"> worden verwezen.</w:t>
      </w:r>
    </w:p>
    <w:p w:rsidR="008F5067" w:rsidRPr="00DA76D0" w:rsidRDefault="008F5067" w:rsidP="00856E2F">
      <w:pPr>
        <w:pStyle w:val="Kop1"/>
        <w:rPr>
          <w:lang w:val="nl-NL"/>
        </w:rPr>
      </w:pPr>
      <w:bookmarkStart w:id="47" w:name="_Toc504847763"/>
      <w:r w:rsidRPr="00DA76D0">
        <w:rPr>
          <w:lang w:val="nl-NL"/>
        </w:rPr>
        <w:t xml:space="preserve">Speciale </w:t>
      </w:r>
      <w:proofErr w:type="spellStart"/>
      <w:r w:rsidRPr="00DA76D0">
        <w:rPr>
          <w:lang w:val="nl-NL"/>
        </w:rPr>
        <w:t>Requirements</w:t>
      </w:r>
      <w:bookmarkEnd w:id="41"/>
      <w:bookmarkEnd w:id="42"/>
      <w:bookmarkEnd w:id="43"/>
      <w:bookmarkEnd w:id="44"/>
      <w:bookmarkEnd w:id="47"/>
      <w:proofErr w:type="spellEnd"/>
    </w:p>
    <w:p w:rsidR="00E825F1" w:rsidRPr="00DA76D0" w:rsidRDefault="00E825F1" w:rsidP="00E825F1">
      <w:pPr>
        <w:pStyle w:val="Plattetekst"/>
        <w:rPr>
          <w:rFonts w:ascii="Verdana" w:hAnsi="Verdana"/>
          <w:sz w:val="18"/>
        </w:rPr>
      </w:pPr>
      <w:r w:rsidRPr="00DA76D0">
        <w:rPr>
          <w:rFonts w:ascii="Verdana" w:hAnsi="Verdana"/>
          <w:sz w:val="18"/>
        </w:rPr>
        <w:t>N.v.t.</w:t>
      </w:r>
    </w:p>
    <w:p w:rsidR="008C26F0" w:rsidRPr="00DA76D0" w:rsidRDefault="00C03331" w:rsidP="000B2288">
      <w:pPr>
        <w:pStyle w:val="Kop1"/>
        <w:rPr>
          <w:lang w:val="nl-NL"/>
        </w:rPr>
      </w:pPr>
      <w:bookmarkStart w:id="48" w:name="_Toc504847764"/>
      <w:r w:rsidRPr="00DA76D0">
        <w:rPr>
          <w:lang w:val="nl-NL"/>
        </w:rPr>
        <w:lastRenderedPageBreak/>
        <w:t>Publieke Extension Points</w:t>
      </w:r>
      <w:bookmarkEnd w:id="48"/>
    </w:p>
    <w:p w:rsidR="00E825F1" w:rsidRPr="00DA76D0" w:rsidRDefault="00E825F1" w:rsidP="00E825F1">
      <w:pPr>
        <w:pStyle w:val="Plattetekst"/>
        <w:rPr>
          <w:rFonts w:ascii="Verdana" w:hAnsi="Verdana"/>
          <w:sz w:val="18"/>
        </w:rPr>
      </w:pPr>
      <w:r w:rsidRPr="00DA76D0">
        <w:rPr>
          <w:rFonts w:ascii="Verdana" w:hAnsi="Verdana"/>
          <w:sz w:val="18"/>
        </w:rPr>
        <w:t>N.v.t.</w:t>
      </w:r>
    </w:p>
    <w:sectPr w:rsidR="00E825F1" w:rsidRPr="00DA76D0" w:rsidSect="00E22CE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47E1" w:rsidRDefault="00EE47E1">
      <w:r>
        <w:separator/>
      </w:r>
    </w:p>
  </w:endnote>
  <w:endnote w:type="continuationSeparator" w:id="0">
    <w:p w:rsidR="00EE47E1" w:rsidRDefault="00EE4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 Condensed">
    <w:altName w:val="Times New Roman"/>
    <w:charset w:val="00"/>
    <w:family w:val="swiss"/>
    <w:pitch w:val="variable"/>
    <w:sig w:usb0="80000287" w:usb1="00000000" w:usb2="00000000" w:usb3="00000000" w:csb0="0000000F" w:csb1="00000000"/>
  </w:font>
  <w:font w:name="V&amp;W Syntax (Adobe)">
    <w:altName w:val="Arial Narrow"/>
    <w:charset w:val="00"/>
    <w:family w:val="swiss"/>
    <w:pitch w:val="variable"/>
    <w:sig w:usb0="00000003" w:usb1="00000000" w:usb2="00000000" w:usb3="00000000" w:csb0="00000001" w:csb1="00000000"/>
  </w:font>
  <w:font w:name="Myriad Roman">
    <w:altName w:val="Arial Narrow"/>
    <w:charset w:val="00"/>
    <w:family w:val="swiss"/>
    <w:pitch w:val="variable"/>
    <w:sig w:usb0="00000003" w:usb1="00000000" w:usb2="00000000" w:usb3="00000000" w:csb0="00000001" w:csb1="00000000"/>
  </w:font>
  <w:font w:name="Myriad-BoldItalic">
    <w:altName w:val="Times New Roman"/>
    <w:charset w:val="00"/>
    <w:family w:val="auto"/>
    <w:pitch w:val="variable"/>
    <w:sig w:usb0="00000003" w:usb1="00000000" w:usb2="00000000" w:usb3="00000000" w:csb0="00000001" w:csb1="00000000"/>
  </w:font>
  <w:font w:name="RabobankFont">
    <w:altName w:val="Times New Roman"/>
    <w:charset w:val="00"/>
    <w:family w:val="auto"/>
    <w:pitch w:val="variable"/>
    <w:sig w:usb0="00000003" w:usb1="00000000" w:usb2="00000000" w:usb3="00000000" w:csb0="00000001" w:csb1="00000000"/>
  </w:font>
  <w:font w:name="Myriad-ExtraBoldItalic">
    <w:altName w:val="Times New Roman"/>
    <w:charset w:val="00"/>
    <w:family w:val="auto"/>
    <w:pitch w:val="variable"/>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Verdana,Bold">
    <w:altName w:val="Verdan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6" w:type="dxa"/>
      <w:tblLayout w:type="fixed"/>
      <w:tblLook w:val="0000" w:firstRow="0" w:lastRow="0" w:firstColumn="0" w:lastColumn="0" w:noHBand="0" w:noVBand="0"/>
    </w:tblPr>
    <w:tblGrid>
      <w:gridCol w:w="3162"/>
      <w:gridCol w:w="3162"/>
      <w:gridCol w:w="3282"/>
    </w:tblGrid>
    <w:tr w:rsidR="000B2288">
      <w:tc>
        <w:tcPr>
          <w:tcW w:w="3162" w:type="dxa"/>
        </w:tcPr>
        <w:p w:rsidR="000B2288" w:rsidRDefault="000B2288" w:rsidP="00442EED">
          <w:pPr>
            <w:snapToGrid w:val="0"/>
            <w:ind w:right="360"/>
          </w:pPr>
          <w:r>
            <w:t>Confidentieel</w:t>
          </w:r>
        </w:p>
      </w:tc>
      <w:tc>
        <w:tcPr>
          <w:tcW w:w="3162" w:type="dxa"/>
        </w:tcPr>
        <w:p w:rsidR="000B2288" w:rsidRDefault="000B2288" w:rsidP="00442EED">
          <w:pPr>
            <w:snapToGrid w:val="0"/>
            <w:jc w:val="center"/>
          </w:pPr>
          <w:r>
            <w:rPr>
              <w:rFonts w:ascii="Symbol" w:hAnsi="Symbol"/>
            </w:rPr>
            <w:t></w:t>
          </w:r>
          <w:r>
            <w:t>Modernisering GBA, 2009</w:t>
          </w:r>
        </w:p>
      </w:tc>
      <w:tc>
        <w:tcPr>
          <w:tcW w:w="3282" w:type="dxa"/>
        </w:tcPr>
        <w:p w:rsidR="000B2288" w:rsidRDefault="000B2288" w:rsidP="00442EED">
          <w:pPr>
            <w:snapToGrid w:val="0"/>
            <w:jc w:val="right"/>
          </w:pPr>
          <w:r>
            <w:t xml:space="preserve">Pagina </w:t>
          </w:r>
          <w:r>
            <w:rPr>
              <w:rStyle w:val="Paginanummer"/>
            </w:rPr>
            <w:fldChar w:fldCharType="begin"/>
          </w:r>
          <w:r>
            <w:rPr>
              <w:rStyle w:val="Paginanummer"/>
            </w:rPr>
            <w:instrText xml:space="preserve"> PAGE </w:instrText>
          </w:r>
          <w:r>
            <w:rPr>
              <w:rStyle w:val="Paginanummer"/>
            </w:rPr>
            <w:fldChar w:fldCharType="separate"/>
          </w:r>
          <w:r w:rsidR="00A739A3">
            <w:rPr>
              <w:rStyle w:val="Paginanummer"/>
              <w:noProof/>
            </w:rPr>
            <w:t>1</w:t>
          </w:r>
          <w:r>
            <w:rPr>
              <w:rStyle w:val="Paginanummer"/>
            </w:rPr>
            <w:fldChar w:fldCharType="end"/>
          </w:r>
          <w:r>
            <w:rPr>
              <w:rStyle w:val="Paginanummer"/>
            </w:rPr>
            <w:t xml:space="preserve"> van </w:t>
          </w:r>
          <w:r>
            <w:rPr>
              <w:rStyle w:val="Paginanummer"/>
            </w:rPr>
            <w:fldChar w:fldCharType="begin"/>
          </w:r>
          <w:r>
            <w:rPr>
              <w:rStyle w:val="Paginanummer"/>
            </w:rPr>
            <w:instrText xml:space="preserve"> NUMPAGES \*Arabic </w:instrText>
          </w:r>
          <w:r>
            <w:rPr>
              <w:rStyle w:val="Paginanummer"/>
            </w:rPr>
            <w:fldChar w:fldCharType="separate"/>
          </w:r>
          <w:r w:rsidR="00B00AFE">
            <w:rPr>
              <w:rStyle w:val="Paginanummer"/>
              <w:noProof/>
            </w:rPr>
            <w:t>5</w:t>
          </w:r>
          <w:r>
            <w:rPr>
              <w:rStyle w:val="Paginanummer"/>
            </w:rPr>
            <w:fldChar w:fldCharType="end"/>
          </w:r>
        </w:p>
      </w:tc>
    </w:tr>
  </w:tbl>
  <w:p w:rsidR="000B2288" w:rsidRDefault="000B228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288" w:rsidRDefault="000B228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282"/>
    </w:tblGrid>
    <w:tr w:rsidR="000B2288" w:rsidRPr="00CB4DBC">
      <w:tc>
        <w:tcPr>
          <w:tcW w:w="3162" w:type="dxa"/>
          <w:tcBorders>
            <w:top w:val="nil"/>
            <w:left w:val="nil"/>
            <w:bottom w:val="nil"/>
            <w:right w:val="nil"/>
          </w:tcBorders>
        </w:tcPr>
        <w:p w:rsidR="000B2288" w:rsidRPr="00CB4DBC" w:rsidRDefault="000B2288" w:rsidP="00F7202E">
          <w:pPr>
            <w:ind w:right="360"/>
            <w:rPr>
              <w:sz w:val="13"/>
              <w:szCs w:val="13"/>
            </w:rPr>
          </w:pPr>
          <w:r w:rsidRPr="00CB4DBC">
            <w:rPr>
              <w:sz w:val="13"/>
              <w:szCs w:val="13"/>
            </w:rPr>
            <w:t>Confidentieel</w:t>
          </w:r>
        </w:p>
      </w:tc>
      <w:tc>
        <w:tcPr>
          <w:tcW w:w="3162" w:type="dxa"/>
          <w:tcBorders>
            <w:top w:val="nil"/>
            <w:left w:val="nil"/>
            <w:bottom w:val="nil"/>
            <w:right w:val="nil"/>
          </w:tcBorders>
        </w:tcPr>
        <w:p w:rsidR="000B2288" w:rsidRPr="00CB4DBC" w:rsidRDefault="000B2288" w:rsidP="00F7202E">
          <w:pPr>
            <w:jc w:val="center"/>
            <w:rPr>
              <w:sz w:val="13"/>
              <w:szCs w:val="13"/>
            </w:rPr>
          </w:pPr>
          <w:r w:rsidRPr="00CB4DBC">
            <w:rPr>
              <w:sz w:val="13"/>
              <w:szCs w:val="13"/>
            </w:rPr>
            <w:sym w:font="Symbol" w:char="F0D3"/>
          </w:r>
          <w:r w:rsidRPr="00CB4DBC">
            <w:rPr>
              <w:sz w:val="13"/>
              <w:szCs w:val="13"/>
            </w:rPr>
            <w:fldChar w:fldCharType="begin"/>
          </w:r>
          <w:r w:rsidRPr="00CB4DBC">
            <w:rPr>
              <w:sz w:val="13"/>
              <w:szCs w:val="13"/>
            </w:rPr>
            <w:instrText xml:space="preserve"> DOCPROPERTY "Company"  \* MERGEFORMAT </w:instrText>
          </w:r>
          <w:r w:rsidRPr="00CB4DBC">
            <w:rPr>
              <w:sz w:val="13"/>
              <w:szCs w:val="13"/>
            </w:rPr>
            <w:fldChar w:fldCharType="separate"/>
          </w:r>
          <w:r w:rsidR="00B00AFE">
            <w:rPr>
              <w:sz w:val="13"/>
              <w:szCs w:val="13"/>
            </w:rPr>
            <w:t>VNG</w:t>
          </w:r>
          <w:r w:rsidRPr="00CB4DBC">
            <w:rPr>
              <w:sz w:val="13"/>
              <w:szCs w:val="13"/>
            </w:rPr>
            <w:fldChar w:fldCharType="end"/>
          </w:r>
          <w:r w:rsidR="003F5E71">
            <w:rPr>
              <w:sz w:val="13"/>
              <w:szCs w:val="13"/>
            </w:rPr>
            <w:t>, 201</w:t>
          </w:r>
          <w:r w:rsidR="004D00A2">
            <w:rPr>
              <w:sz w:val="13"/>
              <w:szCs w:val="13"/>
            </w:rPr>
            <w:t>8</w:t>
          </w:r>
        </w:p>
      </w:tc>
      <w:tc>
        <w:tcPr>
          <w:tcW w:w="3282" w:type="dxa"/>
          <w:tcBorders>
            <w:top w:val="nil"/>
            <w:left w:val="nil"/>
            <w:bottom w:val="nil"/>
            <w:right w:val="nil"/>
          </w:tcBorders>
        </w:tcPr>
        <w:p w:rsidR="000B2288" w:rsidRPr="00CB4DBC" w:rsidRDefault="000B2288" w:rsidP="00F7202E">
          <w:pPr>
            <w:jc w:val="right"/>
            <w:rPr>
              <w:sz w:val="13"/>
              <w:szCs w:val="13"/>
            </w:rPr>
          </w:pPr>
          <w:r w:rsidRPr="00CB4DBC">
            <w:rPr>
              <w:sz w:val="13"/>
              <w:szCs w:val="13"/>
            </w:rPr>
            <w:t xml:space="preserve">Pagina </w:t>
          </w:r>
          <w:r w:rsidRPr="00CB4DBC">
            <w:rPr>
              <w:rStyle w:val="Paginanummer"/>
              <w:sz w:val="13"/>
              <w:szCs w:val="13"/>
            </w:rPr>
            <w:fldChar w:fldCharType="begin"/>
          </w:r>
          <w:r w:rsidRPr="00CB4DBC">
            <w:rPr>
              <w:rStyle w:val="Paginanummer"/>
              <w:sz w:val="13"/>
              <w:szCs w:val="13"/>
            </w:rPr>
            <w:instrText xml:space="preserve"> PAGE </w:instrText>
          </w:r>
          <w:r w:rsidRPr="00CB4DBC">
            <w:rPr>
              <w:rStyle w:val="Paginanummer"/>
              <w:sz w:val="13"/>
              <w:szCs w:val="13"/>
            </w:rPr>
            <w:fldChar w:fldCharType="separate"/>
          </w:r>
          <w:r w:rsidR="00B00AFE">
            <w:rPr>
              <w:rStyle w:val="Paginanummer"/>
              <w:noProof/>
              <w:sz w:val="13"/>
              <w:szCs w:val="13"/>
            </w:rPr>
            <w:t>6</w:t>
          </w:r>
          <w:r w:rsidRPr="00CB4DBC">
            <w:rPr>
              <w:rStyle w:val="Paginanummer"/>
              <w:sz w:val="13"/>
              <w:szCs w:val="13"/>
            </w:rPr>
            <w:fldChar w:fldCharType="end"/>
          </w:r>
          <w:r w:rsidRPr="00CB4DBC">
            <w:rPr>
              <w:rStyle w:val="Paginanummer"/>
              <w:sz w:val="13"/>
              <w:szCs w:val="13"/>
            </w:rPr>
            <w:t xml:space="preserve"> van </w:t>
          </w:r>
          <w:r w:rsidRPr="00CB4DBC">
            <w:rPr>
              <w:rStyle w:val="Paginanummer"/>
              <w:sz w:val="13"/>
              <w:szCs w:val="13"/>
            </w:rPr>
            <w:fldChar w:fldCharType="begin"/>
          </w:r>
          <w:r w:rsidRPr="00CB4DBC">
            <w:rPr>
              <w:rStyle w:val="Paginanummer"/>
              <w:sz w:val="13"/>
              <w:szCs w:val="13"/>
            </w:rPr>
            <w:instrText xml:space="preserve"> NUMPAGES </w:instrText>
          </w:r>
          <w:r w:rsidRPr="00CB4DBC">
            <w:rPr>
              <w:rStyle w:val="Paginanummer"/>
              <w:sz w:val="13"/>
              <w:szCs w:val="13"/>
            </w:rPr>
            <w:fldChar w:fldCharType="separate"/>
          </w:r>
          <w:r w:rsidR="00B00AFE">
            <w:rPr>
              <w:rStyle w:val="Paginanummer"/>
              <w:noProof/>
              <w:sz w:val="13"/>
              <w:szCs w:val="13"/>
            </w:rPr>
            <w:t>6</w:t>
          </w:r>
          <w:r w:rsidRPr="00CB4DBC">
            <w:rPr>
              <w:rStyle w:val="Paginanummer"/>
              <w:sz w:val="13"/>
              <w:szCs w:val="13"/>
            </w:rPr>
            <w:fldChar w:fldCharType="end"/>
          </w:r>
          <w:bookmarkStart w:id="49" w:name="_Toc241456315"/>
          <w:bookmarkStart w:id="50" w:name="_Toc241456387"/>
          <w:bookmarkStart w:id="51" w:name="_Toc241456459"/>
          <w:bookmarkStart w:id="52" w:name="_Toc241456531"/>
          <w:bookmarkStart w:id="53" w:name="_Toc241456881"/>
        </w:p>
      </w:tc>
    </w:tr>
  </w:tbl>
  <w:p w:rsidR="000B2288" w:rsidRPr="00CB4DBC" w:rsidRDefault="000B2288" w:rsidP="00F7202E">
    <w:pPr>
      <w:pStyle w:val="Voettekst"/>
      <w:rPr>
        <w:sz w:val="13"/>
        <w:szCs w:val="13"/>
      </w:rPr>
    </w:pPr>
  </w:p>
  <w:p w:rsidR="000B2288" w:rsidRDefault="000B2288" w:rsidP="00F7202E"/>
  <w:p w:rsidR="000B2288" w:rsidRDefault="000B2288" w:rsidP="00953D21"/>
  <w:bookmarkEnd w:id="49"/>
  <w:bookmarkEnd w:id="50"/>
  <w:bookmarkEnd w:id="51"/>
  <w:bookmarkEnd w:id="52"/>
  <w:bookmarkEnd w:id="53"/>
  <w:p w:rsidR="000B2288" w:rsidRDefault="000B2288" w:rsidP="007516B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288" w:rsidRDefault="000B22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47E1" w:rsidRDefault="00EE47E1">
      <w:r>
        <w:separator/>
      </w:r>
    </w:p>
  </w:footnote>
  <w:footnote w:type="continuationSeparator" w:id="0">
    <w:p w:rsidR="00EE47E1" w:rsidRDefault="00EE47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227"/>
    </w:tblGrid>
    <w:tr w:rsidR="000B2288" w:rsidRPr="005D4772">
      <w:trPr>
        <w:trHeight w:val="276"/>
      </w:trPr>
      <w:tc>
        <w:tcPr>
          <w:tcW w:w="6379" w:type="dxa"/>
        </w:tcPr>
        <w:p w:rsidR="000B2288" w:rsidRPr="003838A5" w:rsidRDefault="000B2288" w:rsidP="00D42387">
          <w:pPr>
            <w:pStyle w:val="Plattetekst"/>
            <w:spacing w:after="0"/>
            <w:ind w:left="0"/>
            <w:rPr>
              <w:rFonts w:ascii="Verdana" w:hAnsi="Verdana"/>
              <w:sz w:val="18"/>
              <w:lang w:val="en-GB"/>
            </w:rPr>
          </w:pPr>
          <w:r w:rsidRPr="003838A5">
            <w:rPr>
              <w:rFonts w:ascii="Verdana" w:hAnsi="Verdana"/>
              <w:sz w:val="18"/>
              <w:lang w:val="en-GB"/>
            </w:rPr>
            <w:t xml:space="preserve">Project : </w:t>
          </w:r>
          <w:r w:rsidRPr="003838A5">
            <w:rPr>
              <w:rFonts w:ascii="Verdana" w:hAnsi="Verdana"/>
              <w:sz w:val="18"/>
            </w:rPr>
            <w:fldChar w:fldCharType="begin"/>
          </w:r>
          <w:r w:rsidRPr="003838A5">
            <w:rPr>
              <w:rFonts w:ascii="Verdana" w:hAnsi="Verdana"/>
              <w:sz w:val="18"/>
              <w:lang w:val="en-GB"/>
            </w:rPr>
            <w:instrText xml:space="preserve"> DOCPROPERTY  Subject  \* MERGEFORMAT </w:instrText>
          </w:r>
          <w:r w:rsidRPr="003838A5">
            <w:rPr>
              <w:rFonts w:ascii="Verdana" w:hAnsi="Verdana"/>
              <w:sz w:val="18"/>
            </w:rPr>
            <w:fldChar w:fldCharType="separate"/>
          </w:r>
          <w:r w:rsidR="00B00AFE">
            <w:rPr>
              <w:rFonts w:ascii="Verdana" w:hAnsi="Verdana"/>
              <w:sz w:val="18"/>
              <w:lang w:val="en-GB"/>
            </w:rPr>
            <w:t xml:space="preserve">BZM </w:t>
          </w:r>
          <w:proofErr w:type="spellStart"/>
          <w:r w:rsidR="00B00AFE">
            <w:rPr>
              <w:rFonts w:ascii="Verdana" w:hAnsi="Verdana"/>
              <w:sz w:val="18"/>
              <w:lang w:val="en-GB"/>
            </w:rPr>
            <w:t>specificaties</w:t>
          </w:r>
          <w:proofErr w:type="spellEnd"/>
          <w:r w:rsidRPr="003838A5">
            <w:rPr>
              <w:rFonts w:ascii="Verdana" w:hAnsi="Verdana"/>
              <w:sz w:val="18"/>
            </w:rPr>
            <w:fldChar w:fldCharType="end"/>
          </w:r>
        </w:p>
      </w:tc>
      <w:tc>
        <w:tcPr>
          <w:tcW w:w="3227" w:type="dxa"/>
        </w:tcPr>
        <w:p w:rsidR="000B2288" w:rsidRPr="00A134D8" w:rsidRDefault="000B2288" w:rsidP="00D42387">
          <w:pPr>
            <w:tabs>
              <w:tab w:val="left" w:pos="851"/>
            </w:tabs>
            <w:spacing w:before="40"/>
            <w:ind w:right="68"/>
          </w:pPr>
          <w:r w:rsidRPr="00A134D8">
            <w:t xml:space="preserve">Versie: </w:t>
          </w:r>
          <w:r w:rsidR="00EE47E1">
            <w:fldChar w:fldCharType="begin"/>
          </w:r>
          <w:r w:rsidR="00EE47E1">
            <w:instrText xml:space="preserve"> DOCPROPERTY "Versie"  \* MERGEFORMAT </w:instrText>
          </w:r>
          <w:r w:rsidR="00EE47E1">
            <w:fldChar w:fldCharType="separate"/>
          </w:r>
          <w:r w:rsidR="00B00AFE">
            <w:t>5.0.0</w:t>
          </w:r>
          <w:r w:rsidR="00EE47E1">
            <w:fldChar w:fldCharType="end"/>
          </w:r>
        </w:p>
      </w:tc>
    </w:tr>
    <w:tr w:rsidR="000B2288">
      <w:tc>
        <w:tcPr>
          <w:tcW w:w="6379" w:type="dxa"/>
        </w:tcPr>
        <w:p w:rsidR="000B2288" w:rsidRPr="00A134D8" w:rsidRDefault="000B2288" w:rsidP="00D42387">
          <w:r w:rsidRPr="00A134D8">
            <w:t xml:space="preserve">Document : </w:t>
          </w:r>
          <w:r w:rsidR="00EE47E1">
            <w:fldChar w:fldCharType="begin"/>
          </w:r>
          <w:r w:rsidR="00EE47E1">
            <w:instrText xml:space="preserve"> TITLE  \* MERGEFORMAT </w:instrText>
          </w:r>
          <w:r w:rsidR="00EE47E1">
            <w:fldChar w:fldCharType="separate"/>
          </w:r>
          <w:r w:rsidR="00B00AFE">
            <w:t xml:space="preserve">KUC139 Registreren aanduiding politieke groeperingen </w:t>
          </w:r>
          <w:r w:rsidR="00EE47E1">
            <w:fldChar w:fldCharType="end"/>
          </w:r>
        </w:p>
      </w:tc>
      <w:tc>
        <w:tcPr>
          <w:tcW w:w="3227" w:type="dxa"/>
        </w:tcPr>
        <w:p w:rsidR="000B2288" w:rsidRPr="00A134D8" w:rsidRDefault="000B2288" w:rsidP="00D42387">
          <w:pPr>
            <w:tabs>
              <w:tab w:val="left" w:pos="851"/>
            </w:tabs>
          </w:pPr>
          <w:r w:rsidRPr="00A134D8">
            <w:t xml:space="preserve">Datum: </w:t>
          </w:r>
          <w:r w:rsidR="00EE47E1">
            <w:fldChar w:fldCharType="begin"/>
          </w:r>
          <w:r w:rsidR="00EE47E1">
            <w:instrText xml:space="preserve"> DOCPROPERTY "Datum"  \* MERGEFORMAT </w:instrText>
          </w:r>
          <w:r w:rsidR="00EE47E1">
            <w:fldChar w:fldCharType="separate"/>
          </w:r>
          <w:r w:rsidR="00B00AFE">
            <w:t>05-02-2018</w:t>
          </w:r>
          <w:r w:rsidR="00EE47E1">
            <w:fldChar w:fldCharType="end"/>
          </w:r>
        </w:p>
      </w:tc>
    </w:tr>
  </w:tbl>
  <w:p w:rsidR="000B2288" w:rsidRDefault="000B2288">
    <w:pPr>
      <w:pStyle w:val="Koptekst"/>
    </w:pPr>
  </w:p>
  <w:p w:rsidR="000B2288" w:rsidRDefault="000B228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1D48" w:rsidRPr="00ED71D6" w:rsidRDefault="00806F20" w:rsidP="001224FD">
    <w:pPr>
      <w:tabs>
        <w:tab w:val="left" w:pos="2415"/>
      </w:tabs>
      <w:rPr>
        <w:rFonts w:ascii="Arial" w:hAnsi="Arial" w:cs="Arial"/>
        <w:sz w:val="24"/>
        <w:szCs w:val="24"/>
      </w:rPr>
    </w:pPr>
    <w:r>
      <w:rPr>
        <w:rFonts w:ascii="Arial" w:hAnsi="Arial" w:cs="Arial"/>
        <w:noProof/>
        <w:sz w:val="24"/>
        <w:szCs w:val="24"/>
        <w:lang w:eastAsia="nl-NL"/>
      </w:rPr>
      <mc:AlternateContent>
        <mc:Choice Requires="wps">
          <w:drawing>
            <wp:anchor distT="0" distB="0" distL="114300" distR="114300" simplePos="0" relativeHeight="251657216" behindDoc="0" locked="0" layoutInCell="1" allowOverlap="1">
              <wp:simplePos x="0" y="0"/>
              <wp:positionH relativeFrom="column">
                <wp:posOffset>2776855</wp:posOffset>
              </wp:positionH>
              <wp:positionV relativeFrom="paragraph">
                <wp:posOffset>-156845</wp:posOffset>
              </wp:positionV>
              <wp:extent cx="2990850" cy="12001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200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1D48" w:rsidRPr="00B93179" w:rsidRDefault="00806F20" w:rsidP="001224FD">
                          <w:pPr>
                            <w:jc w:val="right"/>
                          </w:pPr>
                          <w:r w:rsidRPr="00FC0014">
                            <w:rPr>
                              <w:noProof/>
                              <w:lang w:eastAsia="nl-NL"/>
                            </w:rPr>
                            <w:drawing>
                              <wp:inline distT="0" distB="0" distL="0" distR="0">
                                <wp:extent cx="2603500" cy="1092200"/>
                                <wp:effectExtent l="0" t="0" r="0" b="0"/>
                                <wp:docPr id="5" name="Afbeelding 53" descr="C:\Users\Henri\AppData\Local\Microsoft\Windows\INetCache\Content.Word\NV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3" descr="C:\Users\Henri\AppData\Local\Microsoft\Windows\INetCache\Content.Word\NV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10922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18.65pt;margin-top:-12.35pt;width:235.5pt;height:9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ru4swIAALo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" filled="f" stroked="f">
              <v:textbox>
                <w:txbxContent>
                  <w:p w:rsidR="00761D48" w:rsidRPr="00B93179" w:rsidRDefault="00806F20" w:rsidP="001224FD">
                    <w:pPr>
                      <w:jc w:val="right"/>
                    </w:pPr>
                    <w:r w:rsidRPr="00FC0014">
                      <w:rPr>
                        <w:noProof/>
                        <w:lang w:eastAsia="nl-NL"/>
                      </w:rPr>
                      <w:drawing>
                        <wp:inline distT="0" distB="0" distL="0" distR="0">
                          <wp:extent cx="2603500" cy="1092200"/>
                          <wp:effectExtent l="0" t="0" r="0" b="0"/>
                          <wp:docPr id="5" name="Afbeelding 53" descr="C:\Users\Henri\AppData\Local\Microsoft\Windows\INetCache\Content.Word\NV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3" descr="C:\Users\Henri\AppData\Local\Microsoft\Windows\INetCache\Content.Word\NV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1092200"/>
                                  </a:xfrm>
                                  <a:prstGeom prst="rect">
                                    <a:avLst/>
                                  </a:prstGeom>
                                  <a:noFill/>
                                  <a:ln>
                                    <a:noFill/>
                                  </a:ln>
                                </pic:spPr>
                              </pic:pic>
                            </a:graphicData>
                          </a:graphic>
                        </wp:inline>
                      </w:drawing>
                    </w:r>
                  </w:p>
                </w:txbxContent>
              </v:textbox>
            </v:shape>
          </w:pict>
        </mc:Fallback>
      </mc:AlternateContent>
    </w:r>
    <w:r>
      <w:rPr>
        <w:noProof/>
        <w:lang w:eastAsia="nl-NL"/>
      </w:rPr>
      <w:drawing>
        <wp:anchor distT="0" distB="0" distL="114300" distR="114300" simplePos="0" relativeHeight="251658240" behindDoc="1" locked="0" layoutInCell="1" allowOverlap="1">
          <wp:simplePos x="0" y="0"/>
          <wp:positionH relativeFrom="column">
            <wp:posOffset>-899795</wp:posOffset>
          </wp:positionH>
          <wp:positionV relativeFrom="paragraph">
            <wp:posOffset>-899795</wp:posOffset>
          </wp:positionV>
          <wp:extent cx="7556500" cy="10687050"/>
          <wp:effectExtent l="0" t="0" r="0" b="0"/>
          <wp:wrapNone/>
          <wp:docPr id="4"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0687050"/>
                  </a:xfrm>
                  <a:prstGeom prst="rect">
                    <a:avLst/>
                  </a:prstGeom>
                  <a:noFill/>
                  <a:ln>
                    <a:noFill/>
                  </a:ln>
                </pic:spPr>
              </pic:pic>
            </a:graphicData>
          </a:graphic>
          <wp14:sizeRelH relativeFrom="page">
            <wp14:pctWidth>0</wp14:pctWidth>
          </wp14:sizeRelH>
          <wp14:sizeRelV relativeFrom="page">
            <wp14:pctHeight>0</wp14:pctHeight>
          </wp14:sizeRelV>
        </wp:anchor>
      </w:drawing>
    </w:r>
    <w:r w:rsidR="00761D48">
      <w:rPr>
        <w:rFonts w:ascii="Arial" w:hAnsi="Arial" w:cs="Arial"/>
        <w:sz w:val="24"/>
        <w:szCs w:val="24"/>
      </w:rPr>
      <w:tab/>
    </w:r>
  </w:p>
  <w:p w:rsidR="00761D48" w:rsidRPr="00ED71D6" w:rsidRDefault="00761D48">
    <w:pPr>
      <w:rPr>
        <w:rFonts w:ascii="Arial" w:hAnsi="Arial" w:cs="Arial"/>
        <w:sz w:val="24"/>
        <w:szCs w:val="24"/>
      </w:rPr>
    </w:pPr>
  </w:p>
  <w:p w:rsidR="00761D48" w:rsidRPr="00ED71D6" w:rsidRDefault="00761D48">
    <w:pPr>
      <w:rPr>
        <w:rFonts w:ascii="Arial" w:hAnsi="Arial" w:cs="Arial"/>
        <w:sz w:val="24"/>
        <w:szCs w:val="24"/>
      </w:rPr>
    </w:pPr>
  </w:p>
  <w:p w:rsidR="00761D48" w:rsidRPr="00ED71D6" w:rsidRDefault="00761D48">
    <w:pPr>
      <w:rPr>
        <w:rFonts w:ascii="Arial" w:hAnsi="Arial" w:cs="Arial"/>
        <w:sz w:val="24"/>
        <w:szCs w:val="24"/>
      </w:rPr>
    </w:pPr>
  </w:p>
  <w:p w:rsidR="00761D48" w:rsidRPr="00ED71D6" w:rsidRDefault="00761D48">
    <w:pPr>
      <w:rPr>
        <w:rFonts w:ascii="Arial" w:hAnsi="Arial" w:cs="Arial"/>
        <w:sz w:val="24"/>
        <w:szCs w:val="24"/>
      </w:rPr>
    </w:pPr>
  </w:p>
  <w:p w:rsidR="00761D48" w:rsidRPr="00ED71D6" w:rsidRDefault="00761D48">
    <w:pPr>
      <w:rPr>
        <w:rFonts w:ascii="Arial" w:hAnsi="Arial" w:cs="Arial"/>
        <w:sz w:val="24"/>
        <w:szCs w:val="24"/>
      </w:rPr>
    </w:pPr>
  </w:p>
  <w:p w:rsidR="00761D48" w:rsidRDefault="00761D48" w:rsidP="001224FD">
    <w:pPr>
      <w:autoSpaceDE w:val="0"/>
      <w:autoSpaceDN w:val="0"/>
      <w:adjustRightInd w:val="0"/>
      <w:spacing w:line="240" w:lineRule="auto"/>
      <w:rPr>
        <w:rFonts w:ascii="Verdana,Bold" w:hAnsi="Verdana,Bold" w:cs="Verdana,Bold"/>
        <w:b/>
        <w:bCs/>
        <w:sz w:val="24"/>
        <w:szCs w:val="24"/>
      </w:rPr>
    </w:pPr>
  </w:p>
  <w:p w:rsidR="00761D48" w:rsidRDefault="00761D48" w:rsidP="001224FD">
    <w:pPr>
      <w:autoSpaceDE w:val="0"/>
      <w:autoSpaceDN w:val="0"/>
      <w:adjustRightInd w:val="0"/>
      <w:spacing w:line="240" w:lineRule="auto"/>
      <w:rPr>
        <w:rFonts w:ascii="Verdana,Bold" w:hAnsi="Verdana,Bold" w:cs="Verdana,Bold"/>
        <w:b/>
        <w:bCs/>
        <w:sz w:val="24"/>
        <w:szCs w:val="24"/>
      </w:rPr>
    </w:pPr>
  </w:p>
  <w:p w:rsidR="00761D48" w:rsidRDefault="00761D48" w:rsidP="001224FD">
    <w:pPr>
      <w:autoSpaceDE w:val="0"/>
      <w:autoSpaceDN w:val="0"/>
      <w:adjustRightInd w:val="0"/>
      <w:spacing w:line="240" w:lineRule="auto"/>
      <w:rPr>
        <w:rFonts w:ascii="Verdana,Bold" w:hAnsi="Verdana,Bold" w:cs="Verdana,Bold"/>
        <w:b/>
        <w:bCs/>
        <w:sz w:val="24"/>
        <w:szCs w:val="24"/>
      </w:rPr>
    </w:pPr>
  </w:p>
  <w:p w:rsidR="00761D48" w:rsidRDefault="00761D48" w:rsidP="001224FD">
    <w:pPr>
      <w:autoSpaceDE w:val="0"/>
      <w:autoSpaceDN w:val="0"/>
      <w:adjustRightInd w:val="0"/>
      <w:spacing w:line="240" w:lineRule="auto"/>
      <w:rPr>
        <w:rFonts w:ascii="Verdana,Bold" w:hAnsi="Verdana,Bold" w:cs="Verdana,Bold"/>
        <w:b/>
        <w:bCs/>
        <w:sz w:val="24"/>
        <w:szCs w:val="24"/>
      </w:rPr>
    </w:pPr>
  </w:p>
  <w:p w:rsidR="00761D48" w:rsidRDefault="00761D48" w:rsidP="001224FD">
    <w:pPr>
      <w:autoSpaceDE w:val="0"/>
      <w:autoSpaceDN w:val="0"/>
      <w:adjustRightInd w:val="0"/>
      <w:spacing w:line="240" w:lineRule="auto"/>
      <w:rPr>
        <w:rFonts w:ascii="Verdana,Bold" w:hAnsi="Verdana,Bold" w:cs="Verdana,Bold"/>
        <w:b/>
        <w:bCs/>
        <w:sz w:val="24"/>
        <w:szCs w:val="24"/>
      </w:rPr>
    </w:pPr>
    <w:r>
      <w:rPr>
        <w:rFonts w:ascii="Verdana,Bold" w:hAnsi="Verdana,Bold" w:cs="Verdana,Bold"/>
        <w:b/>
        <w:bCs/>
        <w:sz w:val="24"/>
        <w:szCs w:val="24"/>
      </w:rPr>
      <w:t xml:space="preserve">Burgerzaken modules - </w:t>
    </w:r>
    <w:r>
      <w:rPr>
        <w:rFonts w:ascii="Verdana,Bold" w:hAnsi="Verdana,Bold" w:cs="Verdana,Bold"/>
        <w:b/>
        <w:bCs/>
        <w:sz w:val="24"/>
        <w:szCs w:val="24"/>
      </w:rPr>
      <w:fldChar w:fldCharType="begin"/>
    </w:r>
    <w:r>
      <w:rPr>
        <w:rFonts w:ascii="Verdana,Bold" w:hAnsi="Verdana,Bold" w:cs="Verdana,Bold"/>
        <w:b/>
        <w:bCs/>
        <w:sz w:val="24"/>
        <w:szCs w:val="24"/>
      </w:rPr>
      <w:instrText xml:space="preserve"> TITLE   \* MERGEFORMAT </w:instrText>
    </w:r>
    <w:r>
      <w:rPr>
        <w:rFonts w:ascii="Verdana,Bold" w:hAnsi="Verdana,Bold" w:cs="Verdana,Bold"/>
        <w:b/>
        <w:bCs/>
        <w:sz w:val="24"/>
        <w:szCs w:val="24"/>
      </w:rPr>
      <w:fldChar w:fldCharType="separate"/>
    </w:r>
    <w:r w:rsidR="00B00AFE">
      <w:rPr>
        <w:rFonts w:ascii="Verdana,Bold" w:hAnsi="Verdana,Bold" w:cs="Verdana,Bold"/>
        <w:b/>
        <w:bCs/>
        <w:sz w:val="24"/>
        <w:szCs w:val="24"/>
      </w:rPr>
      <w:t xml:space="preserve">KUC139 Registreren aanduiding politieke groeperingen </w:t>
    </w:r>
    <w:r>
      <w:rPr>
        <w:rFonts w:ascii="Verdana,Bold" w:hAnsi="Verdana,Bold" w:cs="Verdana,Bold"/>
        <w:b/>
        <w:bCs/>
        <w:sz w:val="24"/>
        <w:szCs w:val="24"/>
      </w:rPr>
      <w:fldChar w:fldCharType="end"/>
    </w:r>
  </w:p>
  <w:p w:rsidR="00761D48" w:rsidRDefault="00761D48" w:rsidP="001224FD">
    <w:pPr>
      <w:autoSpaceDE w:val="0"/>
      <w:autoSpaceDN w:val="0"/>
      <w:adjustRightInd w:val="0"/>
      <w:spacing w:line="240" w:lineRule="auto"/>
      <w:rPr>
        <w:rFonts w:cs="Verdana"/>
        <w:szCs w:val="18"/>
      </w:rPr>
    </w:pPr>
  </w:p>
  <w:p w:rsidR="00761D48" w:rsidRDefault="00761D48" w:rsidP="001224FD">
    <w:pPr>
      <w:autoSpaceDE w:val="0"/>
      <w:autoSpaceDN w:val="0"/>
      <w:adjustRightInd w:val="0"/>
      <w:spacing w:line="240" w:lineRule="auto"/>
      <w:rPr>
        <w:rFonts w:cs="Verdana"/>
        <w:szCs w:val="18"/>
      </w:rPr>
    </w:pPr>
    <w:r>
      <w:rPr>
        <w:rFonts w:cs="Verdana"/>
        <w:szCs w:val="18"/>
      </w:rPr>
      <w:t>Versie</w:t>
    </w:r>
    <w:r>
      <w:rPr>
        <w:rFonts w:cs="Verdana"/>
        <w:szCs w:val="18"/>
      </w:rPr>
      <w:tab/>
    </w:r>
    <w:r>
      <w:rPr>
        <w:rFonts w:cs="Verdana"/>
        <w:szCs w:val="18"/>
      </w:rPr>
      <w:fldChar w:fldCharType="begin"/>
    </w:r>
    <w:r>
      <w:rPr>
        <w:rFonts w:cs="Verdana"/>
        <w:szCs w:val="18"/>
      </w:rPr>
      <w:instrText xml:space="preserve"> DOCPROPERTY  Versie  \* MERGEFORMAT </w:instrText>
    </w:r>
    <w:r>
      <w:rPr>
        <w:rFonts w:cs="Verdana"/>
        <w:szCs w:val="18"/>
      </w:rPr>
      <w:fldChar w:fldCharType="separate"/>
    </w:r>
    <w:r w:rsidR="00B00AFE">
      <w:rPr>
        <w:rFonts w:cs="Verdana"/>
        <w:szCs w:val="18"/>
      </w:rPr>
      <w:t>5.0.0</w:t>
    </w:r>
    <w:r>
      <w:rPr>
        <w:rFonts w:cs="Verdana"/>
        <w:szCs w:val="18"/>
      </w:rPr>
      <w:fldChar w:fldCharType="end"/>
    </w:r>
    <w:r>
      <w:rPr>
        <w:szCs w:val="18"/>
      </w:rPr>
      <w:t xml:space="preserve"> </w:t>
    </w:r>
    <w:r>
      <w:rPr>
        <w:szCs w:val="18"/>
      </w:rPr>
      <w:tab/>
    </w:r>
    <w:r>
      <w:rPr>
        <w:rFonts w:cs="Verdana"/>
        <w:szCs w:val="18"/>
      </w:rPr>
      <w:t xml:space="preserve"> </w:t>
    </w:r>
    <w:r>
      <w:rPr>
        <w:rFonts w:cs="Verdana"/>
        <w:szCs w:val="18"/>
      </w:rPr>
      <w:fldChar w:fldCharType="begin"/>
    </w:r>
    <w:r>
      <w:rPr>
        <w:rFonts w:cs="Verdana"/>
        <w:szCs w:val="18"/>
      </w:rPr>
      <w:instrText xml:space="preserve"> DOCVARIABLE  Status  \* MERGEFORMAT </w:instrText>
    </w:r>
    <w:r>
      <w:rPr>
        <w:rFonts w:cs="Verdana"/>
        <w:szCs w:val="18"/>
      </w:rPr>
      <w:fldChar w:fldCharType="end"/>
    </w:r>
  </w:p>
  <w:p w:rsidR="00761D48" w:rsidRDefault="00761D48" w:rsidP="001224FD">
    <w:pPr>
      <w:autoSpaceDE w:val="0"/>
      <w:autoSpaceDN w:val="0"/>
      <w:adjustRightInd w:val="0"/>
      <w:spacing w:line="240" w:lineRule="auto"/>
      <w:rPr>
        <w:rFonts w:cs="Verdana"/>
        <w:szCs w:val="18"/>
      </w:rPr>
    </w:pPr>
  </w:p>
  <w:p w:rsidR="00761D48" w:rsidRDefault="00761D48" w:rsidP="001224FD">
    <w:pPr>
      <w:autoSpaceDE w:val="0"/>
      <w:autoSpaceDN w:val="0"/>
      <w:adjustRightInd w:val="0"/>
      <w:spacing w:line="240" w:lineRule="auto"/>
      <w:rPr>
        <w:rFonts w:cs="Verdana"/>
        <w:szCs w:val="18"/>
      </w:rPr>
    </w:pPr>
    <w:r>
      <w:rPr>
        <w:rFonts w:cs="Verdana"/>
        <w:szCs w:val="18"/>
      </w:rPr>
      <w:t>Datum</w:t>
    </w:r>
    <w:r>
      <w:rPr>
        <w:rFonts w:cs="Verdana"/>
        <w:szCs w:val="18"/>
      </w:rPr>
      <w:tab/>
    </w:r>
    <w:r>
      <w:rPr>
        <w:rFonts w:cs="Verdana"/>
        <w:szCs w:val="18"/>
      </w:rPr>
      <w:fldChar w:fldCharType="begin"/>
    </w:r>
    <w:r>
      <w:rPr>
        <w:rFonts w:cs="Verdana"/>
        <w:szCs w:val="18"/>
      </w:rPr>
      <w:instrText xml:space="preserve"> DOCPROPERTY  Datum  \* MERGEFORMAT </w:instrText>
    </w:r>
    <w:r>
      <w:rPr>
        <w:rFonts w:cs="Verdana"/>
        <w:szCs w:val="18"/>
      </w:rPr>
      <w:fldChar w:fldCharType="separate"/>
    </w:r>
    <w:r w:rsidR="00B00AFE">
      <w:rPr>
        <w:rFonts w:cs="Verdana"/>
        <w:szCs w:val="18"/>
      </w:rPr>
      <w:t>05-02-2018</w:t>
    </w:r>
    <w:r>
      <w:rPr>
        <w:rFonts w:cs="Verdana"/>
        <w:szCs w:val="18"/>
      </w:rPr>
      <w:fldChar w:fldCharType="end"/>
    </w:r>
  </w:p>
  <w:p w:rsidR="00761D48" w:rsidRDefault="00761D48" w:rsidP="001224FD">
    <w:pPr>
      <w:autoSpaceDE w:val="0"/>
      <w:autoSpaceDN w:val="0"/>
      <w:adjustRightInd w:val="0"/>
      <w:spacing w:line="240" w:lineRule="auto"/>
      <w:rPr>
        <w:rFonts w:cs="Verdana"/>
        <w:szCs w:val="18"/>
      </w:rPr>
    </w:pPr>
  </w:p>
  <w:p w:rsidR="00761D48" w:rsidRDefault="00761D48" w:rsidP="001224FD">
    <w:pPr>
      <w:autoSpaceDE w:val="0"/>
      <w:autoSpaceDN w:val="0"/>
      <w:adjustRightInd w:val="0"/>
      <w:spacing w:line="240" w:lineRule="auto"/>
      <w:rPr>
        <w:rFonts w:cs="Verdana"/>
        <w:szCs w:val="18"/>
      </w:rPr>
    </w:pPr>
    <w:r>
      <w:rPr>
        <w:rFonts w:cs="Verdana"/>
        <w:szCs w:val="18"/>
      </w:rPr>
      <w:fldChar w:fldCharType="begin"/>
    </w:r>
    <w:r>
      <w:rPr>
        <w:rFonts w:cs="Verdana"/>
        <w:szCs w:val="18"/>
      </w:rPr>
      <w:instrText xml:space="preserve"> DOCPROPERTY  Status  \* MERGEFORMAT </w:instrText>
    </w:r>
    <w:r>
      <w:rPr>
        <w:rFonts w:cs="Verdana"/>
        <w:szCs w:val="18"/>
      </w:rPr>
      <w:fldChar w:fldCharType="separate"/>
    </w:r>
    <w:r w:rsidR="00B00AFE">
      <w:rPr>
        <w:rFonts w:cs="Verdana"/>
        <w:szCs w:val="18"/>
      </w:rPr>
      <w:t>Definitief</w:t>
    </w:r>
    <w:r>
      <w:rPr>
        <w:rFonts w:cs="Verdana"/>
        <w:szCs w:val="18"/>
      </w:rPr>
      <w:fldChar w:fldCharType="end"/>
    </w:r>
    <w:r>
      <w:rPr>
        <w:rFonts w:cs="Verdana"/>
        <w:szCs w:val="18"/>
      </w:rPr>
      <w:t xml:space="preserve">  </w:t>
    </w:r>
  </w:p>
  <w:p w:rsidR="00761D48" w:rsidRDefault="00761D48" w:rsidP="001224FD">
    <w:pPr>
      <w:autoSpaceDE w:val="0"/>
      <w:autoSpaceDN w:val="0"/>
      <w:adjustRightInd w:val="0"/>
      <w:spacing w:line="240" w:lineRule="auto"/>
      <w:rPr>
        <w:rFonts w:cs="Verdana"/>
        <w:szCs w:val="18"/>
      </w:rPr>
    </w:pPr>
  </w:p>
  <w:p w:rsidR="00761D48" w:rsidRDefault="00761D48" w:rsidP="001224FD">
    <w:pPr>
      <w:autoSpaceDE w:val="0"/>
      <w:autoSpaceDN w:val="0"/>
      <w:adjustRightInd w:val="0"/>
      <w:spacing w:line="240" w:lineRule="auto"/>
      <w:rPr>
        <w:rFonts w:cs="Verdana"/>
        <w:szCs w:val="18"/>
      </w:rPr>
    </w:pPr>
  </w:p>
  <w:p w:rsidR="000B2288" w:rsidRDefault="000B2288" w:rsidP="004A570C"/>
  <w:p w:rsidR="000B2288" w:rsidRPr="004A570C" w:rsidRDefault="000B2288" w:rsidP="004A570C">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288" w:rsidRDefault="000B228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288" w:rsidRPr="002E14E1" w:rsidRDefault="000B2288" w:rsidP="00E45551">
    <w:pPr>
      <w:adjustRightInd w:val="0"/>
      <w:spacing w:line="180" w:lineRule="exact"/>
      <w:rPr>
        <w:sz w:val="13"/>
      </w:rPr>
    </w:pPr>
    <w:r>
      <w:rPr>
        <w:rStyle w:val="Huisstijl-Koptekst"/>
      </w:rPr>
      <w:fldChar w:fldCharType="begin"/>
    </w:r>
    <w:r>
      <w:rPr>
        <w:rStyle w:val="Huisstijl-Koptekst"/>
      </w:rPr>
      <w:instrText xml:space="preserve"> DOCPROPERTY  Status  \* MERGEFORMAT </w:instrText>
    </w:r>
    <w:r>
      <w:rPr>
        <w:rStyle w:val="Huisstijl-Koptekst"/>
      </w:rPr>
      <w:fldChar w:fldCharType="separate"/>
    </w:r>
    <w:r w:rsidR="00B00AFE">
      <w:rPr>
        <w:rStyle w:val="Huisstijl-Koptekst"/>
      </w:rPr>
      <w:t>Definitief</w:t>
    </w:r>
    <w:r>
      <w:rPr>
        <w:rStyle w:val="Huisstijl-Koptekst"/>
      </w:rPr>
      <w:fldChar w:fldCharType="end"/>
    </w:r>
    <w:r w:rsidRPr="00A41EFC">
      <w:rPr>
        <w:rStyle w:val="Huisstijl-Koptekst"/>
      </w:rPr>
      <w:t xml:space="preserve">| </w:t>
    </w:r>
    <w:r>
      <w:rPr>
        <w:rStyle w:val="Huisstijl-Koptekst"/>
      </w:rPr>
      <w:fldChar w:fldCharType="begin"/>
    </w:r>
    <w:r>
      <w:rPr>
        <w:rStyle w:val="Huisstijl-Koptekst"/>
      </w:rPr>
      <w:instrText xml:space="preserve"> TITLE   \* MERGEFORMAT </w:instrText>
    </w:r>
    <w:r>
      <w:rPr>
        <w:rStyle w:val="Huisstijl-Koptekst"/>
      </w:rPr>
      <w:fldChar w:fldCharType="separate"/>
    </w:r>
    <w:r w:rsidR="00B00AFE">
      <w:rPr>
        <w:rStyle w:val="Huisstijl-Koptekst"/>
      </w:rPr>
      <w:t xml:space="preserve">KUC139 Registreren aanduiding politieke groeperingen </w:t>
    </w:r>
    <w:r>
      <w:rPr>
        <w:rStyle w:val="Huisstijl-Koptekst"/>
      </w:rPr>
      <w:fldChar w:fldCharType="end"/>
    </w:r>
    <w:r w:rsidRPr="00A41EFC">
      <w:rPr>
        <w:rStyle w:val="Huisstijl-Koptekst"/>
      </w:rPr>
      <w:t xml:space="preserve">| </w:t>
    </w:r>
    <w:r>
      <w:rPr>
        <w:rStyle w:val="Huisstijl-Koptekst"/>
      </w:rPr>
      <w:fldChar w:fldCharType="begin"/>
    </w:r>
    <w:r>
      <w:rPr>
        <w:rStyle w:val="Huisstijl-Koptekst"/>
      </w:rPr>
      <w:instrText xml:space="preserve"> DOCPROPERTY  Datum  \* MERGEFORMAT </w:instrText>
    </w:r>
    <w:r>
      <w:rPr>
        <w:rStyle w:val="Huisstijl-Koptekst"/>
      </w:rPr>
      <w:fldChar w:fldCharType="separate"/>
    </w:r>
    <w:r w:rsidR="00B00AFE">
      <w:rPr>
        <w:rStyle w:val="Huisstijl-Koptekst"/>
      </w:rPr>
      <w:t>05-02-2018</w:t>
    </w:r>
    <w:r>
      <w:rPr>
        <w:rStyle w:val="Huisstijl-Koptekst"/>
      </w:rPr>
      <w:fldChar w:fldCharType="end"/>
    </w:r>
  </w:p>
  <w:p w:rsidR="000B2288" w:rsidRPr="00E45551" w:rsidRDefault="00C77EC9" w:rsidP="00C77EC9">
    <w:pPr>
      <w:pStyle w:val="Koptekst"/>
      <w:tabs>
        <w:tab w:val="clear" w:pos="4320"/>
        <w:tab w:val="clear" w:pos="8640"/>
        <w:tab w:val="left" w:pos="5717"/>
      </w:tabs>
    </w:pP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288" w:rsidRDefault="000B22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909054F0"/>
    <w:lvl w:ilvl="0">
      <w:start w:val="1"/>
      <w:numFmt w:val="decimal"/>
      <w:pStyle w:val="Kop1"/>
      <w:lvlText w:val="%1."/>
      <w:lvlJc w:val="left"/>
      <w:pPr>
        <w:tabs>
          <w:tab w:val="num" w:pos="0"/>
        </w:tabs>
        <w:ind w:left="0" w:firstLine="0"/>
      </w:pPr>
    </w:lvl>
    <w:lvl w:ilvl="1">
      <w:start w:val="1"/>
      <w:numFmt w:val="decimal"/>
      <w:pStyle w:val="Kop2"/>
      <w:lvlText w:val="%1.%2"/>
      <w:lvlJc w:val="left"/>
      <w:pPr>
        <w:tabs>
          <w:tab w:val="num" w:pos="0"/>
        </w:tabs>
        <w:ind w:left="0" w:firstLine="0"/>
      </w:pPr>
    </w:lvl>
    <w:lvl w:ilvl="2">
      <w:start w:val="1"/>
      <w:numFmt w:val="decimal"/>
      <w:pStyle w:val="Kop3"/>
      <w:lvlText w:val="%1.%2.%3"/>
      <w:lvlJc w:val="left"/>
      <w:pPr>
        <w:tabs>
          <w:tab w:val="num" w:pos="0"/>
        </w:tabs>
        <w:ind w:left="0" w:firstLine="0"/>
      </w:pPr>
    </w:lvl>
    <w:lvl w:ilvl="3">
      <w:start w:val="1"/>
      <w:numFmt w:val="decimal"/>
      <w:pStyle w:val="Kop4"/>
      <w:lvlText w:val="%1.%2.%3.%4"/>
      <w:lvlJc w:val="left"/>
      <w:pPr>
        <w:tabs>
          <w:tab w:val="num" w:pos="0"/>
        </w:tabs>
        <w:ind w:left="0" w:firstLine="0"/>
      </w:pPr>
    </w:lvl>
    <w:lvl w:ilvl="4">
      <w:start w:val="1"/>
      <w:numFmt w:val="decimal"/>
      <w:pStyle w:val="Kop5"/>
      <w:lvlText w:val="%1.%2.%3.%4.%5"/>
      <w:lvlJc w:val="left"/>
      <w:pPr>
        <w:tabs>
          <w:tab w:val="num" w:pos="0"/>
        </w:tabs>
        <w:ind w:left="0" w:firstLine="0"/>
      </w:pPr>
    </w:lvl>
    <w:lvl w:ilvl="5">
      <w:start w:val="1"/>
      <w:numFmt w:val="decimal"/>
      <w:pStyle w:val="Kop6"/>
      <w:lvlText w:val="%1.%2.%3.%4.%5.%6"/>
      <w:lvlJc w:val="left"/>
      <w:pPr>
        <w:tabs>
          <w:tab w:val="num" w:pos="0"/>
        </w:tabs>
        <w:ind w:left="0" w:firstLine="0"/>
      </w:pPr>
    </w:lvl>
    <w:lvl w:ilvl="6">
      <w:start w:val="1"/>
      <w:numFmt w:val="decimal"/>
      <w:pStyle w:val="Kop7"/>
      <w:lvlText w:val="%1.%2.%3.%4.%5.%6.%7"/>
      <w:lvlJc w:val="left"/>
      <w:pPr>
        <w:tabs>
          <w:tab w:val="num" w:pos="0"/>
        </w:tabs>
        <w:ind w:left="0" w:firstLine="0"/>
      </w:pPr>
    </w:lvl>
    <w:lvl w:ilvl="7">
      <w:start w:val="1"/>
      <w:numFmt w:val="decimal"/>
      <w:pStyle w:val="Kop8"/>
      <w:lvlText w:val="%1.%2.%3.%4.%5.%6.%7.%8"/>
      <w:lvlJc w:val="left"/>
      <w:pPr>
        <w:tabs>
          <w:tab w:val="num" w:pos="0"/>
        </w:tabs>
        <w:ind w:left="0" w:firstLine="0"/>
      </w:pPr>
    </w:lvl>
    <w:lvl w:ilvl="8">
      <w:start w:val="1"/>
      <w:numFmt w:val="decimal"/>
      <w:pStyle w:val="Kop9"/>
      <w:lvlText w:val="%1.%2.%3.%4.%5.%6.%7.%8.%9"/>
      <w:lvlJc w:val="left"/>
      <w:pPr>
        <w:tabs>
          <w:tab w:val="num" w:pos="0"/>
        </w:tabs>
        <w:ind w:left="0" w:firstLine="0"/>
      </w:pPr>
    </w:lvl>
  </w:abstractNum>
  <w:abstractNum w:abstractNumId="1" w15:restartNumberingAfterBreak="0">
    <w:nsid w:val="00000002"/>
    <w:multiLevelType w:val="singleLevel"/>
    <w:tmpl w:val="00000002"/>
    <w:lvl w:ilvl="0">
      <w:start w:val="1"/>
      <w:numFmt w:val="bullet"/>
      <w:pStyle w:val="Lijstopsomteken31"/>
      <w:lvlText w:val=""/>
      <w:lvlJc w:val="left"/>
      <w:pPr>
        <w:tabs>
          <w:tab w:val="num" w:pos="926"/>
        </w:tabs>
        <w:ind w:left="926" w:hanging="360"/>
      </w:pPr>
      <w:rPr>
        <w:rFonts w:ascii="Symbol" w:hAnsi="Symbol"/>
      </w:rPr>
    </w:lvl>
  </w:abstractNum>
  <w:abstractNum w:abstractNumId="2" w15:restartNumberingAfterBreak="0">
    <w:nsid w:val="00000003"/>
    <w:multiLevelType w:val="multilevel"/>
    <w:tmpl w:val="00000003"/>
    <w:lvl w:ilvl="0">
      <w:start w:val="1"/>
      <w:numFmt w:val="decimal"/>
      <w:pStyle w:val="Bullet"/>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0000000B"/>
    <w:multiLevelType w:val="singleLevel"/>
    <w:tmpl w:val="0000000B"/>
    <w:name w:val="WW8Num1"/>
    <w:lvl w:ilvl="0">
      <w:start w:val="1"/>
      <w:numFmt w:val="bullet"/>
      <w:lvlText w:val=""/>
      <w:lvlJc w:val="left"/>
      <w:pPr>
        <w:tabs>
          <w:tab w:val="num" w:pos="1080"/>
        </w:tabs>
        <w:ind w:left="1080" w:hanging="360"/>
      </w:pPr>
      <w:rPr>
        <w:rFonts w:ascii="Symbol" w:hAnsi="Symbol"/>
      </w:rPr>
    </w:lvl>
  </w:abstractNum>
  <w:abstractNum w:abstractNumId="4" w15:restartNumberingAfterBreak="0">
    <w:nsid w:val="0000000C"/>
    <w:multiLevelType w:val="singleLevel"/>
    <w:tmpl w:val="0000000C"/>
    <w:name w:val="WW8Num2"/>
    <w:lvl w:ilvl="0">
      <w:start w:val="1"/>
      <w:numFmt w:val="bullet"/>
      <w:lvlText w:val=""/>
      <w:lvlJc w:val="left"/>
      <w:pPr>
        <w:tabs>
          <w:tab w:val="num" w:pos="1080"/>
        </w:tabs>
        <w:ind w:left="1080" w:hanging="360"/>
      </w:pPr>
      <w:rPr>
        <w:rFonts w:ascii="Symbol" w:hAnsi="Symbol"/>
      </w:rPr>
    </w:lvl>
  </w:abstractNum>
  <w:abstractNum w:abstractNumId="5" w15:restartNumberingAfterBreak="0">
    <w:nsid w:val="0000000D"/>
    <w:multiLevelType w:val="singleLevel"/>
    <w:tmpl w:val="0000000D"/>
    <w:name w:val="WW8Num3"/>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E"/>
    <w:multiLevelType w:val="singleLevel"/>
    <w:tmpl w:val="0000000E"/>
    <w:name w:val="WW8Num4"/>
    <w:lvl w:ilvl="0">
      <w:start w:val="1"/>
      <w:numFmt w:val="bullet"/>
      <w:lvlText w:val=""/>
      <w:lvlJc w:val="left"/>
      <w:pPr>
        <w:tabs>
          <w:tab w:val="num" w:pos="1080"/>
        </w:tabs>
        <w:ind w:left="1080" w:hanging="360"/>
      </w:pPr>
      <w:rPr>
        <w:rFonts w:ascii="Symbol" w:hAnsi="Symbol"/>
      </w:rPr>
    </w:lvl>
  </w:abstractNum>
  <w:abstractNum w:abstractNumId="7" w15:restartNumberingAfterBreak="0">
    <w:nsid w:val="0000000F"/>
    <w:multiLevelType w:val="singleLevel"/>
    <w:tmpl w:val="0000000F"/>
    <w:name w:val="WW8Num5"/>
    <w:lvl w:ilvl="0">
      <w:start w:val="1"/>
      <w:numFmt w:val="bullet"/>
      <w:lvlText w:val=""/>
      <w:lvlJc w:val="left"/>
      <w:pPr>
        <w:tabs>
          <w:tab w:val="num" w:pos="1080"/>
        </w:tabs>
        <w:ind w:left="1080" w:hanging="360"/>
      </w:pPr>
      <w:rPr>
        <w:rFonts w:ascii="Symbol" w:hAnsi="Symbol"/>
      </w:rPr>
    </w:lvl>
  </w:abstractNum>
  <w:abstractNum w:abstractNumId="8" w15:restartNumberingAfterBreak="0">
    <w:nsid w:val="00000010"/>
    <w:multiLevelType w:val="singleLevel"/>
    <w:tmpl w:val="00000010"/>
    <w:name w:val="WW8Num6"/>
    <w:lvl w:ilvl="0">
      <w:start w:val="1"/>
      <w:numFmt w:val="bullet"/>
      <w:lvlText w:val=""/>
      <w:lvlJc w:val="left"/>
      <w:pPr>
        <w:tabs>
          <w:tab w:val="num" w:pos="1080"/>
        </w:tabs>
        <w:ind w:left="1080" w:hanging="360"/>
      </w:pPr>
      <w:rPr>
        <w:rFonts w:ascii="Symbol" w:hAnsi="Symbol"/>
      </w:rPr>
    </w:lvl>
  </w:abstractNum>
  <w:abstractNum w:abstractNumId="9" w15:restartNumberingAfterBreak="0">
    <w:nsid w:val="00000011"/>
    <w:multiLevelType w:val="singleLevel"/>
    <w:tmpl w:val="00000011"/>
    <w:name w:val="WW8Num7"/>
    <w:lvl w:ilvl="0">
      <w:start w:val="1"/>
      <w:numFmt w:val="bullet"/>
      <w:lvlText w:val=""/>
      <w:lvlJc w:val="left"/>
      <w:pPr>
        <w:tabs>
          <w:tab w:val="num" w:pos="1080"/>
        </w:tabs>
        <w:ind w:left="1080" w:hanging="360"/>
      </w:pPr>
      <w:rPr>
        <w:rFonts w:ascii="Symbol" w:hAnsi="Symbol"/>
      </w:rPr>
    </w:lvl>
  </w:abstractNum>
  <w:abstractNum w:abstractNumId="10" w15:restartNumberingAfterBreak="0">
    <w:nsid w:val="00000012"/>
    <w:multiLevelType w:val="singleLevel"/>
    <w:tmpl w:val="00000012"/>
    <w:name w:val="WW8Num8"/>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13"/>
    <w:multiLevelType w:val="singleLevel"/>
    <w:tmpl w:val="00000013"/>
    <w:name w:val="WW8Num9"/>
    <w:lvl w:ilvl="0">
      <w:start w:val="1"/>
      <w:numFmt w:val="bullet"/>
      <w:lvlText w:val=""/>
      <w:lvlJc w:val="left"/>
      <w:pPr>
        <w:tabs>
          <w:tab w:val="num" w:pos="1080"/>
        </w:tabs>
        <w:ind w:left="1080" w:hanging="360"/>
      </w:pPr>
      <w:rPr>
        <w:rFonts w:ascii="Symbol" w:hAnsi="Symbol"/>
      </w:rPr>
    </w:lvl>
  </w:abstractNum>
  <w:abstractNum w:abstractNumId="12" w15:restartNumberingAfterBreak="0">
    <w:nsid w:val="00000014"/>
    <w:multiLevelType w:val="singleLevel"/>
    <w:tmpl w:val="00000014"/>
    <w:name w:val="WW8Num10"/>
    <w:lvl w:ilvl="0">
      <w:start w:val="1"/>
      <w:numFmt w:val="bullet"/>
      <w:lvlText w:val=""/>
      <w:lvlJc w:val="left"/>
      <w:pPr>
        <w:tabs>
          <w:tab w:val="num" w:pos="360"/>
        </w:tabs>
        <w:ind w:left="340" w:hanging="340"/>
      </w:pPr>
      <w:rPr>
        <w:rFonts w:ascii="Wingdings" w:hAnsi="Wingdings"/>
      </w:rPr>
    </w:lvl>
  </w:abstractNum>
  <w:abstractNum w:abstractNumId="13" w15:restartNumberingAfterBreak="0">
    <w:nsid w:val="00000015"/>
    <w:multiLevelType w:val="singleLevel"/>
    <w:tmpl w:val="00000015"/>
    <w:name w:val="WW8Num11"/>
    <w:lvl w:ilvl="0">
      <w:start w:val="1"/>
      <w:numFmt w:val="bullet"/>
      <w:lvlText w:val=""/>
      <w:lvlJc w:val="left"/>
      <w:pPr>
        <w:tabs>
          <w:tab w:val="num" w:pos="1080"/>
        </w:tabs>
        <w:ind w:left="1080" w:hanging="360"/>
      </w:pPr>
      <w:rPr>
        <w:rFonts w:ascii="Symbol" w:hAnsi="Symbol"/>
      </w:rPr>
    </w:lvl>
  </w:abstractNum>
  <w:abstractNum w:abstractNumId="14" w15:restartNumberingAfterBreak="0">
    <w:nsid w:val="00000016"/>
    <w:multiLevelType w:val="singleLevel"/>
    <w:tmpl w:val="00000016"/>
    <w:name w:val="WW8Num12"/>
    <w:lvl w:ilvl="0">
      <w:start w:val="1"/>
      <w:numFmt w:val="bullet"/>
      <w:lvlText w:val=""/>
      <w:lvlJc w:val="left"/>
      <w:pPr>
        <w:tabs>
          <w:tab w:val="num" w:pos="1080"/>
        </w:tabs>
        <w:ind w:left="1080" w:hanging="360"/>
      </w:pPr>
      <w:rPr>
        <w:rFonts w:ascii="Symbol" w:hAnsi="Symbol"/>
      </w:rPr>
    </w:lvl>
  </w:abstractNum>
  <w:abstractNum w:abstractNumId="15" w15:restartNumberingAfterBreak="0">
    <w:nsid w:val="00000017"/>
    <w:multiLevelType w:val="singleLevel"/>
    <w:tmpl w:val="00000017"/>
    <w:name w:val="WW8Num13"/>
    <w:lvl w:ilvl="0">
      <w:start w:val="1"/>
      <w:numFmt w:val="bullet"/>
      <w:lvlText w:val=""/>
      <w:lvlJc w:val="left"/>
      <w:pPr>
        <w:tabs>
          <w:tab w:val="num" w:pos="360"/>
        </w:tabs>
        <w:ind w:left="360" w:hanging="360"/>
      </w:pPr>
      <w:rPr>
        <w:rFonts w:ascii="Symbol" w:hAnsi="Symbol"/>
      </w:rPr>
    </w:lvl>
  </w:abstractNum>
  <w:abstractNum w:abstractNumId="16" w15:restartNumberingAfterBreak="0">
    <w:nsid w:val="00000018"/>
    <w:multiLevelType w:val="singleLevel"/>
    <w:tmpl w:val="00000018"/>
    <w:name w:val="WW8Num14"/>
    <w:lvl w:ilvl="0">
      <w:start w:val="1"/>
      <w:numFmt w:val="lowerLetter"/>
      <w:lvlText w:val="%1)"/>
      <w:lvlJc w:val="left"/>
      <w:pPr>
        <w:tabs>
          <w:tab w:val="num" w:pos="1080"/>
        </w:tabs>
        <w:ind w:left="1080" w:hanging="360"/>
      </w:pPr>
    </w:lvl>
  </w:abstractNum>
  <w:abstractNum w:abstractNumId="17" w15:restartNumberingAfterBreak="0">
    <w:nsid w:val="00000019"/>
    <w:multiLevelType w:val="singleLevel"/>
    <w:tmpl w:val="00000019"/>
    <w:name w:val="WW8Num15"/>
    <w:lvl w:ilvl="0">
      <w:start w:val="1"/>
      <w:numFmt w:val="decimal"/>
      <w:lvlText w:val="%1."/>
      <w:lvlJc w:val="left"/>
      <w:pPr>
        <w:tabs>
          <w:tab w:val="num" w:pos="360"/>
        </w:tabs>
        <w:ind w:left="360" w:hanging="360"/>
      </w:pPr>
    </w:lvl>
  </w:abstractNum>
  <w:abstractNum w:abstractNumId="18" w15:restartNumberingAfterBreak="0">
    <w:nsid w:val="0000001A"/>
    <w:multiLevelType w:val="singleLevel"/>
    <w:tmpl w:val="0000001A"/>
    <w:name w:val="WW8Num16"/>
    <w:lvl w:ilvl="0">
      <w:start w:val="1"/>
      <w:numFmt w:val="bullet"/>
      <w:lvlText w:val=""/>
      <w:lvlJc w:val="left"/>
      <w:pPr>
        <w:tabs>
          <w:tab w:val="num" w:pos="720"/>
        </w:tabs>
        <w:ind w:left="700" w:hanging="340"/>
      </w:pPr>
      <w:rPr>
        <w:rFonts w:ascii="Wingdings" w:hAnsi="Wingdings"/>
      </w:rPr>
    </w:lvl>
  </w:abstractNum>
  <w:abstractNum w:abstractNumId="19" w15:restartNumberingAfterBreak="0">
    <w:nsid w:val="0000001B"/>
    <w:multiLevelType w:val="singleLevel"/>
    <w:tmpl w:val="0000001B"/>
    <w:name w:val="WW8Num17"/>
    <w:lvl w:ilvl="0">
      <w:start w:val="1"/>
      <w:numFmt w:val="bullet"/>
      <w:lvlText w:val=""/>
      <w:lvlJc w:val="left"/>
      <w:pPr>
        <w:tabs>
          <w:tab w:val="num" w:pos="1080"/>
        </w:tabs>
        <w:ind w:left="1080" w:hanging="360"/>
      </w:pPr>
      <w:rPr>
        <w:rFonts w:ascii="Symbol" w:hAnsi="Symbol"/>
      </w:rPr>
    </w:lvl>
  </w:abstractNum>
  <w:abstractNum w:abstractNumId="20" w15:restartNumberingAfterBreak="0">
    <w:nsid w:val="0000001C"/>
    <w:multiLevelType w:val="singleLevel"/>
    <w:tmpl w:val="0000001C"/>
    <w:name w:val="WW8Num18"/>
    <w:lvl w:ilvl="0">
      <w:start w:val="1"/>
      <w:numFmt w:val="bullet"/>
      <w:lvlText w:val=""/>
      <w:lvlJc w:val="left"/>
      <w:pPr>
        <w:tabs>
          <w:tab w:val="num" w:pos="360"/>
        </w:tabs>
        <w:ind w:left="360" w:hanging="360"/>
      </w:pPr>
      <w:rPr>
        <w:rFonts w:ascii="Symbol" w:hAnsi="Symbol"/>
      </w:rPr>
    </w:lvl>
  </w:abstractNum>
  <w:abstractNum w:abstractNumId="21" w15:restartNumberingAfterBreak="0">
    <w:nsid w:val="0000001D"/>
    <w:multiLevelType w:val="singleLevel"/>
    <w:tmpl w:val="0000001D"/>
    <w:name w:val="WW8Num21"/>
    <w:lvl w:ilvl="0">
      <w:start w:val="1"/>
      <w:numFmt w:val="bullet"/>
      <w:lvlText w:val=""/>
      <w:lvlJc w:val="left"/>
      <w:pPr>
        <w:tabs>
          <w:tab w:val="num" w:pos="1080"/>
        </w:tabs>
        <w:ind w:left="1080" w:hanging="360"/>
      </w:pPr>
      <w:rPr>
        <w:rFonts w:ascii="Symbol" w:hAnsi="Symbol"/>
      </w:rPr>
    </w:lvl>
  </w:abstractNum>
  <w:abstractNum w:abstractNumId="22" w15:restartNumberingAfterBreak="0">
    <w:nsid w:val="0000001E"/>
    <w:multiLevelType w:val="singleLevel"/>
    <w:tmpl w:val="0000001E"/>
    <w:name w:val="WW8Num22"/>
    <w:lvl w:ilvl="0">
      <w:start w:val="1"/>
      <w:numFmt w:val="bullet"/>
      <w:lvlText w:val=""/>
      <w:lvlJc w:val="left"/>
      <w:pPr>
        <w:tabs>
          <w:tab w:val="num" w:pos="720"/>
        </w:tabs>
        <w:ind w:left="700" w:hanging="340"/>
      </w:pPr>
      <w:rPr>
        <w:rFonts w:ascii="Wingdings" w:hAnsi="Wingdings"/>
      </w:rPr>
    </w:lvl>
  </w:abstractNum>
  <w:abstractNum w:abstractNumId="23" w15:restartNumberingAfterBreak="0">
    <w:nsid w:val="0000001F"/>
    <w:multiLevelType w:val="singleLevel"/>
    <w:tmpl w:val="0000001F"/>
    <w:name w:val="WW8Num23"/>
    <w:lvl w:ilvl="0">
      <w:start w:val="1"/>
      <w:numFmt w:val="bullet"/>
      <w:pStyle w:val="BulletIndent"/>
      <w:lvlText w:val=""/>
      <w:lvlJc w:val="left"/>
      <w:pPr>
        <w:tabs>
          <w:tab w:val="num" w:pos="0"/>
        </w:tabs>
        <w:ind w:left="1134" w:hanging="283"/>
      </w:pPr>
      <w:rPr>
        <w:rFonts w:ascii="Symbol" w:hAnsi="Symbol"/>
      </w:rPr>
    </w:lvl>
  </w:abstractNum>
  <w:abstractNum w:abstractNumId="24" w15:restartNumberingAfterBreak="0">
    <w:nsid w:val="00000020"/>
    <w:multiLevelType w:val="singleLevel"/>
    <w:tmpl w:val="00000020"/>
    <w:name w:val="WW8Num24"/>
    <w:lvl w:ilvl="0">
      <w:start w:val="1"/>
      <w:numFmt w:val="bullet"/>
      <w:lvlText w:val=""/>
      <w:lvlJc w:val="left"/>
      <w:pPr>
        <w:tabs>
          <w:tab w:val="num" w:pos="1080"/>
        </w:tabs>
        <w:ind w:left="1080" w:hanging="360"/>
      </w:pPr>
      <w:rPr>
        <w:rFonts w:ascii="Symbol" w:hAnsi="Symbol"/>
      </w:rPr>
    </w:lvl>
  </w:abstractNum>
  <w:abstractNum w:abstractNumId="25" w15:restartNumberingAfterBreak="0">
    <w:nsid w:val="00000021"/>
    <w:multiLevelType w:val="singleLevel"/>
    <w:tmpl w:val="00000021"/>
    <w:name w:val="WW8Num25"/>
    <w:lvl w:ilvl="0">
      <w:start w:val="1"/>
      <w:numFmt w:val="lowerLetter"/>
      <w:lvlText w:val="%1)"/>
      <w:lvlJc w:val="left"/>
      <w:pPr>
        <w:tabs>
          <w:tab w:val="num" w:pos="1080"/>
        </w:tabs>
        <w:ind w:left="1080" w:hanging="360"/>
      </w:pPr>
    </w:lvl>
  </w:abstractNum>
  <w:abstractNum w:abstractNumId="26" w15:restartNumberingAfterBreak="0">
    <w:nsid w:val="00000022"/>
    <w:multiLevelType w:val="singleLevel"/>
    <w:tmpl w:val="00000022"/>
    <w:name w:val="WW8Num26"/>
    <w:lvl w:ilvl="0">
      <w:start w:val="1"/>
      <w:numFmt w:val="bullet"/>
      <w:lvlText w:val=""/>
      <w:lvlJc w:val="left"/>
      <w:pPr>
        <w:tabs>
          <w:tab w:val="num" w:pos="1080"/>
        </w:tabs>
        <w:ind w:left="1080" w:hanging="360"/>
      </w:pPr>
      <w:rPr>
        <w:rFonts w:ascii="Symbol" w:hAnsi="Symbol"/>
      </w:rPr>
    </w:lvl>
  </w:abstractNum>
  <w:abstractNum w:abstractNumId="27" w15:restartNumberingAfterBreak="0">
    <w:nsid w:val="00000023"/>
    <w:multiLevelType w:val="singleLevel"/>
    <w:tmpl w:val="00000023"/>
    <w:name w:val="WW8Num27"/>
    <w:lvl w:ilvl="0">
      <w:start w:val="1"/>
      <w:numFmt w:val="bullet"/>
      <w:lvlText w:val=""/>
      <w:lvlJc w:val="left"/>
      <w:pPr>
        <w:tabs>
          <w:tab w:val="num" w:pos="1080"/>
        </w:tabs>
        <w:ind w:left="1080" w:hanging="360"/>
      </w:pPr>
      <w:rPr>
        <w:rFonts w:ascii="Symbol" w:hAnsi="Symbol"/>
      </w:rPr>
    </w:lvl>
  </w:abstractNum>
  <w:abstractNum w:abstractNumId="28" w15:restartNumberingAfterBreak="0">
    <w:nsid w:val="00000024"/>
    <w:multiLevelType w:val="singleLevel"/>
    <w:tmpl w:val="00000024"/>
    <w:name w:val="WW8Num28"/>
    <w:lvl w:ilvl="0">
      <w:start w:val="1"/>
      <w:numFmt w:val="bullet"/>
      <w:lvlText w:val=""/>
      <w:lvlJc w:val="left"/>
      <w:pPr>
        <w:tabs>
          <w:tab w:val="num" w:pos="1080"/>
        </w:tabs>
        <w:ind w:left="1080" w:hanging="360"/>
      </w:pPr>
      <w:rPr>
        <w:rFonts w:ascii="Symbol" w:hAnsi="Symbol"/>
      </w:rPr>
    </w:lvl>
  </w:abstractNum>
  <w:abstractNum w:abstractNumId="29" w15:restartNumberingAfterBreak="0">
    <w:nsid w:val="00000025"/>
    <w:multiLevelType w:val="singleLevel"/>
    <w:tmpl w:val="00000025"/>
    <w:name w:val="WW8Num29"/>
    <w:lvl w:ilvl="0">
      <w:start w:val="1"/>
      <w:numFmt w:val="bullet"/>
      <w:lvlText w:val=""/>
      <w:lvlJc w:val="left"/>
      <w:pPr>
        <w:tabs>
          <w:tab w:val="num" w:pos="360"/>
        </w:tabs>
        <w:ind w:left="360" w:hanging="360"/>
      </w:pPr>
      <w:rPr>
        <w:rFonts w:ascii="Symbol" w:hAnsi="Symbol"/>
      </w:rPr>
    </w:lvl>
  </w:abstractNum>
  <w:abstractNum w:abstractNumId="30" w15:restartNumberingAfterBreak="0">
    <w:nsid w:val="00000026"/>
    <w:multiLevelType w:val="singleLevel"/>
    <w:tmpl w:val="00000026"/>
    <w:name w:val="WW8Num30"/>
    <w:lvl w:ilvl="0">
      <w:start w:val="1"/>
      <w:numFmt w:val="bullet"/>
      <w:lvlText w:val=""/>
      <w:lvlJc w:val="left"/>
      <w:pPr>
        <w:tabs>
          <w:tab w:val="num" w:pos="1080"/>
        </w:tabs>
        <w:ind w:left="1080" w:hanging="360"/>
      </w:pPr>
      <w:rPr>
        <w:rFonts w:ascii="Symbol" w:hAnsi="Symbol"/>
      </w:rPr>
    </w:lvl>
  </w:abstractNum>
  <w:abstractNum w:abstractNumId="31" w15:restartNumberingAfterBreak="0">
    <w:nsid w:val="00000027"/>
    <w:multiLevelType w:val="singleLevel"/>
    <w:tmpl w:val="00000027"/>
    <w:name w:val="WW8Num31"/>
    <w:lvl w:ilvl="0">
      <w:start w:val="1"/>
      <w:numFmt w:val="lowerLetter"/>
      <w:lvlText w:val="%1)"/>
      <w:lvlJc w:val="left"/>
      <w:pPr>
        <w:tabs>
          <w:tab w:val="num" w:pos="1080"/>
        </w:tabs>
        <w:ind w:left="1080" w:hanging="360"/>
      </w:pPr>
    </w:lvl>
  </w:abstractNum>
  <w:abstractNum w:abstractNumId="32" w15:restartNumberingAfterBreak="0">
    <w:nsid w:val="00000028"/>
    <w:multiLevelType w:val="multilevel"/>
    <w:tmpl w:val="00000028"/>
    <w:name w:val="WW8Num32"/>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3" w15:restartNumberingAfterBreak="0">
    <w:nsid w:val="00000029"/>
    <w:multiLevelType w:val="singleLevel"/>
    <w:tmpl w:val="00000029"/>
    <w:name w:val="WW8Num33"/>
    <w:lvl w:ilvl="0">
      <w:start w:val="1"/>
      <w:numFmt w:val="decimal"/>
      <w:lvlText w:val="%1."/>
      <w:lvlJc w:val="left"/>
      <w:pPr>
        <w:tabs>
          <w:tab w:val="num" w:pos="360"/>
        </w:tabs>
        <w:ind w:left="360" w:hanging="360"/>
      </w:pPr>
    </w:lvl>
  </w:abstractNum>
  <w:abstractNum w:abstractNumId="34" w15:restartNumberingAfterBreak="0">
    <w:nsid w:val="0000002A"/>
    <w:multiLevelType w:val="singleLevel"/>
    <w:tmpl w:val="0000002A"/>
    <w:name w:val="WW8Num34"/>
    <w:lvl w:ilvl="0">
      <w:start w:val="1"/>
      <w:numFmt w:val="bullet"/>
      <w:lvlText w:val="-"/>
      <w:lvlJc w:val="left"/>
      <w:pPr>
        <w:tabs>
          <w:tab w:val="num" w:pos="0"/>
        </w:tabs>
        <w:ind w:left="360" w:hanging="360"/>
      </w:pPr>
      <w:rPr>
        <w:rFonts w:ascii="Times New Roman" w:hAnsi="Times New Roman" w:cs="Times New Roman"/>
      </w:rPr>
    </w:lvl>
  </w:abstractNum>
  <w:abstractNum w:abstractNumId="35" w15:restartNumberingAfterBreak="0">
    <w:nsid w:val="0000002B"/>
    <w:multiLevelType w:val="multilevel"/>
    <w:tmpl w:val="0000002B"/>
    <w:name w:val="WW8Num35"/>
    <w:lvl w:ilvl="0">
      <w:start w:val="1"/>
      <w:numFmt w:val="bullet"/>
      <w:pStyle w:val="Bullet1"/>
      <w:lvlText w:null="1"/>
      <w:lvlJc w:val="left"/>
      <w:pPr>
        <w:tabs>
          <w:tab w:val="num" w:pos="432"/>
        </w:tabs>
        <w:ind w:left="432" w:hanging="432"/>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0000002C"/>
    <w:multiLevelType w:val="multilevel"/>
    <w:tmpl w:val="0000002C"/>
    <w:name w:val="WW8Num36"/>
    <w:lvl w:ilvl="0">
      <w:start w:val="1"/>
      <w:numFmt w:val="none"/>
      <w:pStyle w:val="Bullet2"/>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D"/>
    <w:multiLevelType w:val="multilevel"/>
    <w:tmpl w:val="0000002D"/>
    <w:name w:val="WW8Num37"/>
    <w:lvl w:ilvl="0">
      <w:start w:val="1"/>
      <w:numFmt w:val="none"/>
      <w:pStyle w:val="Groteletters"/>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0000002E"/>
    <w:multiLevelType w:val="multilevel"/>
    <w:tmpl w:val="0000002E"/>
    <w:name w:val="WW8Num38"/>
    <w:lvl w:ilvl="0">
      <w:start w:val="1"/>
      <w:numFmt w:val="decimal"/>
      <w:pStyle w:val="Number"/>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0000002F"/>
    <w:multiLevelType w:val="multilevel"/>
    <w:tmpl w:val="0000002F"/>
    <w:name w:val="WW8Num39"/>
    <w:lvl w:ilvl="0">
      <w:start w:val="1"/>
      <w:numFmt w:val="decimal"/>
      <w:pStyle w:val="NumberIndent"/>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00000030"/>
    <w:multiLevelType w:val="multilevel"/>
    <w:tmpl w:val="00000030"/>
    <w:name w:val="WW8Num40"/>
    <w:lvl w:ilvl="0">
      <w:start w:val="1"/>
      <w:numFmt w:val="none"/>
      <w:pStyle w:val="Opsomming"/>
      <w:suff w:val="nothing"/>
      <w:lvlText w:val=""/>
      <w:lvlJc w:val="left"/>
      <w:pPr>
        <w:tabs>
          <w:tab w:val="num" w:pos="284"/>
        </w:tabs>
        <w:ind w:left="284" w:hanging="28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004D49B0"/>
    <w:multiLevelType w:val="hybridMultilevel"/>
    <w:tmpl w:val="310E6E06"/>
    <w:name w:val="WW8Num42"/>
    <w:lvl w:ilvl="0" w:tplc="B9D0EC42">
      <w:start w:val="1"/>
      <w:numFmt w:val="bullet"/>
      <w:lvlText w:val=""/>
      <w:lvlJc w:val="left"/>
      <w:pPr>
        <w:tabs>
          <w:tab w:val="num" w:pos="1440"/>
        </w:tabs>
        <w:ind w:left="1440" w:hanging="360"/>
      </w:pPr>
      <w:rPr>
        <w:rFonts w:ascii="Symbol" w:hAnsi="Symbol" w:hint="default"/>
      </w:rPr>
    </w:lvl>
    <w:lvl w:ilvl="1" w:tplc="220EB49E" w:tentative="1">
      <w:start w:val="1"/>
      <w:numFmt w:val="bullet"/>
      <w:lvlText w:val="o"/>
      <w:lvlJc w:val="left"/>
      <w:pPr>
        <w:tabs>
          <w:tab w:val="num" w:pos="2160"/>
        </w:tabs>
        <w:ind w:left="2160" w:hanging="360"/>
      </w:pPr>
      <w:rPr>
        <w:rFonts w:ascii="Courier New" w:hAnsi="Courier New" w:cs="Courier New" w:hint="default"/>
      </w:rPr>
    </w:lvl>
    <w:lvl w:ilvl="2" w:tplc="8E8E5772" w:tentative="1">
      <w:start w:val="1"/>
      <w:numFmt w:val="bullet"/>
      <w:lvlText w:val=""/>
      <w:lvlJc w:val="left"/>
      <w:pPr>
        <w:tabs>
          <w:tab w:val="num" w:pos="2880"/>
        </w:tabs>
        <w:ind w:left="2880" w:hanging="360"/>
      </w:pPr>
      <w:rPr>
        <w:rFonts w:ascii="Wingdings" w:hAnsi="Wingdings" w:hint="default"/>
      </w:rPr>
    </w:lvl>
    <w:lvl w:ilvl="3" w:tplc="22D4778A" w:tentative="1">
      <w:start w:val="1"/>
      <w:numFmt w:val="bullet"/>
      <w:lvlText w:val=""/>
      <w:lvlJc w:val="left"/>
      <w:pPr>
        <w:tabs>
          <w:tab w:val="num" w:pos="3600"/>
        </w:tabs>
        <w:ind w:left="3600" w:hanging="360"/>
      </w:pPr>
      <w:rPr>
        <w:rFonts w:ascii="Symbol" w:hAnsi="Symbol" w:hint="default"/>
      </w:rPr>
    </w:lvl>
    <w:lvl w:ilvl="4" w:tplc="47DE694C" w:tentative="1">
      <w:start w:val="1"/>
      <w:numFmt w:val="bullet"/>
      <w:lvlText w:val="o"/>
      <w:lvlJc w:val="left"/>
      <w:pPr>
        <w:tabs>
          <w:tab w:val="num" w:pos="4320"/>
        </w:tabs>
        <w:ind w:left="4320" w:hanging="360"/>
      </w:pPr>
      <w:rPr>
        <w:rFonts w:ascii="Courier New" w:hAnsi="Courier New" w:cs="Courier New" w:hint="default"/>
      </w:rPr>
    </w:lvl>
    <w:lvl w:ilvl="5" w:tplc="0E3A3A30" w:tentative="1">
      <w:start w:val="1"/>
      <w:numFmt w:val="bullet"/>
      <w:lvlText w:val=""/>
      <w:lvlJc w:val="left"/>
      <w:pPr>
        <w:tabs>
          <w:tab w:val="num" w:pos="5040"/>
        </w:tabs>
        <w:ind w:left="5040" w:hanging="360"/>
      </w:pPr>
      <w:rPr>
        <w:rFonts w:ascii="Wingdings" w:hAnsi="Wingdings" w:hint="default"/>
      </w:rPr>
    </w:lvl>
    <w:lvl w:ilvl="6" w:tplc="C14281F4" w:tentative="1">
      <w:start w:val="1"/>
      <w:numFmt w:val="bullet"/>
      <w:lvlText w:val=""/>
      <w:lvlJc w:val="left"/>
      <w:pPr>
        <w:tabs>
          <w:tab w:val="num" w:pos="5760"/>
        </w:tabs>
        <w:ind w:left="5760" w:hanging="360"/>
      </w:pPr>
      <w:rPr>
        <w:rFonts w:ascii="Symbol" w:hAnsi="Symbol" w:hint="default"/>
      </w:rPr>
    </w:lvl>
    <w:lvl w:ilvl="7" w:tplc="EA0A4512" w:tentative="1">
      <w:start w:val="1"/>
      <w:numFmt w:val="bullet"/>
      <w:lvlText w:val="o"/>
      <w:lvlJc w:val="left"/>
      <w:pPr>
        <w:tabs>
          <w:tab w:val="num" w:pos="6480"/>
        </w:tabs>
        <w:ind w:left="6480" w:hanging="360"/>
      </w:pPr>
      <w:rPr>
        <w:rFonts w:ascii="Courier New" w:hAnsi="Courier New" w:cs="Courier New" w:hint="default"/>
      </w:rPr>
    </w:lvl>
    <w:lvl w:ilvl="8" w:tplc="10DAE010"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012D48CE"/>
    <w:multiLevelType w:val="hybridMultilevel"/>
    <w:tmpl w:val="7CE4C810"/>
    <w:name w:val="WW8Num43"/>
    <w:lvl w:ilvl="0" w:tplc="6E6A5DCC">
      <w:start w:val="1"/>
      <w:numFmt w:val="bullet"/>
      <w:lvlText w:val=""/>
      <w:lvlJc w:val="left"/>
      <w:pPr>
        <w:tabs>
          <w:tab w:val="num" w:pos="1440"/>
        </w:tabs>
        <w:ind w:left="1440" w:hanging="360"/>
      </w:pPr>
      <w:rPr>
        <w:rFonts w:ascii="Symbol" w:hAnsi="Symbol" w:hint="default"/>
      </w:rPr>
    </w:lvl>
    <w:lvl w:ilvl="1" w:tplc="AD88D340" w:tentative="1">
      <w:start w:val="1"/>
      <w:numFmt w:val="bullet"/>
      <w:lvlText w:val="o"/>
      <w:lvlJc w:val="left"/>
      <w:pPr>
        <w:tabs>
          <w:tab w:val="num" w:pos="2160"/>
        </w:tabs>
        <w:ind w:left="2160" w:hanging="360"/>
      </w:pPr>
      <w:rPr>
        <w:rFonts w:ascii="Courier New" w:hAnsi="Courier New" w:cs="Courier New" w:hint="default"/>
      </w:rPr>
    </w:lvl>
    <w:lvl w:ilvl="2" w:tplc="D6D082DC" w:tentative="1">
      <w:start w:val="1"/>
      <w:numFmt w:val="bullet"/>
      <w:lvlText w:val=""/>
      <w:lvlJc w:val="left"/>
      <w:pPr>
        <w:tabs>
          <w:tab w:val="num" w:pos="2880"/>
        </w:tabs>
        <w:ind w:left="2880" w:hanging="360"/>
      </w:pPr>
      <w:rPr>
        <w:rFonts w:ascii="Wingdings" w:hAnsi="Wingdings" w:hint="default"/>
      </w:rPr>
    </w:lvl>
    <w:lvl w:ilvl="3" w:tplc="B79A2D6A" w:tentative="1">
      <w:start w:val="1"/>
      <w:numFmt w:val="bullet"/>
      <w:lvlText w:val=""/>
      <w:lvlJc w:val="left"/>
      <w:pPr>
        <w:tabs>
          <w:tab w:val="num" w:pos="3600"/>
        </w:tabs>
        <w:ind w:left="3600" w:hanging="360"/>
      </w:pPr>
      <w:rPr>
        <w:rFonts w:ascii="Symbol" w:hAnsi="Symbol" w:hint="default"/>
      </w:rPr>
    </w:lvl>
    <w:lvl w:ilvl="4" w:tplc="86D6510C" w:tentative="1">
      <w:start w:val="1"/>
      <w:numFmt w:val="bullet"/>
      <w:lvlText w:val="o"/>
      <w:lvlJc w:val="left"/>
      <w:pPr>
        <w:tabs>
          <w:tab w:val="num" w:pos="4320"/>
        </w:tabs>
        <w:ind w:left="4320" w:hanging="360"/>
      </w:pPr>
      <w:rPr>
        <w:rFonts w:ascii="Courier New" w:hAnsi="Courier New" w:cs="Courier New" w:hint="default"/>
      </w:rPr>
    </w:lvl>
    <w:lvl w:ilvl="5" w:tplc="AB7086D4" w:tentative="1">
      <w:start w:val="1"/>
      <w:numFmt w:val="bullet"/>
      <w:lvlText w:val=""/>
      <w:lvlJc w:val="left"/>
      <w:pPr>
        <w:tabs>
          <w:tab w:val="num" w:pos="5040"/>
        </w:tabs>
        <w:ind w:left="5040" w:hanging="360"/>
      </w:pPr>
      <w:rPr>
        <w:rFonts w:ascii="Wingdings" w:hAnsi="Wingdings" w:hint="default"/>
      </w:rPr>
    </w:lvl>
    <w:lvl w:ilvl="6" w:tplc="0B9CBD4A" w:tentative="1">
      <w:start w:val="1"/>
      <w:numFmt w:val="bullet"/>
      <w:lvlText w:val=""/>
      <w:lvlJc w:val="left"/>
      <w:pPr>
        <w:tabs>
          <w:tab w:val="num" w:pos="5760"/>
        </w:tabs>
        <w:ind w:left="5760" w:hanging="360"/>
      </w:pPr>
      <w:rPr>
        <w:rFonts w:ascii="Symbol" w:hAnsi="Symbol" w:hint="default"/>
      </w:rPr>
    </w:lvl>
    <w:lvl w:ilvl="7" w:tplc="5D9EFEC0" w:tentative="1">
      <w:start w:val="1"/>
      <w:numFmt w:val="bullet"/>
      <w:lvlText w:val="o"/>
      <w:lvlJc w:val="left"/>
      <w:pPr>
        <w:tabs>
          <w:tab w:val="num" w:pos="6480"/>
        </w:tabs>
        <w:ind w:left="6480" w:hanging="360"/>
      </w:pPr>
      <w:rPr>
        <w:rFonts w:ascii="Courier New" w:hAnsi="Courier New" w:cs="Courier New" w:hint="default"/>
      </w:rPr>
    </w:lvl>
    <w:lvl w:ilvl="8" w:tplc="AFE8FF2C"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03E648A8"/>
    <w:multiLevelType w:val="hybridMultilevel"/>
    <w:tmpl w:val="54C8D9B8"/>
    <w:name w:val="WW8Num44"/>
    <w:lvl w:ilvl="0" w:tplc="113C7690">
      <w:start w:val="1"/>
      <w:numFmt w:val="decimal"/>
      <w:lvlText w:val="%1."/>
      <w:lvlJc w:val="left"/>
      <w:pPr>
        <w:tabs>
          <w:tab w:val="num" w:pos="1080"/>
        </w:tabs>
        <w:ind w:left="1080" w:hanging="360"/>
      </w:pPr>
    </w:lvl>
    <w:lvl w:ilvl="1" w:tplc="D8EEC8AC">
      <w:start w:val="5"/>
      <w:numFmt w:val="bullet"/>
      <w:lvlText w:val="–"/>
      <w:lvlJc w:val="left"/>
      <w:pPr>
        <w:tabs>
          <w:tab w:val="num" w:pos="1800"/>
        </w:tabs>
        <w:ind w:left="1800" w:hanging="360"/>
      </w:pPr>
      <w:rPr>
        <w:rFonts w:ascii="Times New Roman" w:eastAsia="Times New Roman" w:hAnsi="Times New Roman" w:cs="Times New Roman" w:hint="default"/>
      </w:rPr>
    </w:lvl>
    <w:lvl w:ilvl="2" w:tplc="EA62784C">
      <w:numFmt w:val="bullet"/>
      <w:lvlText w:val="-"/>
      <w:lvlJc w:val="left"/>
      <w:pPr>
        <w:tabs>
          <w:tab w:val="num" w:pos="2700"/>
        </w:tabs>
        <w:ind w:left="2700" w:hanging="360"/>
      </w:pPr>
      <w:rPr>
        <w:rFonts w:ascii="Times New Roman" w:eastAsia="Times New Roman" w:hAnsi="Times New Roman" w:cs="Times New Roman" w:hint="default"/>
      </w:rPr>
    </w:lvl>
    <w:lvl w:ilvl="3" w:tplc="96D03F00" w:tentative="1">
      <w:start w:val="1"/>
      <w:numFmt w:val="decimal"/>
      <w:lvlText w:val="%4."/>
      <w:lvlJc w:val="left"/>
      <w:pPr>
        <w:tabs>
          <w:tab w:val="num" w:pos="3240"/>
        </w:tabs>
        <w:ind w:left="3240" w:hanging="360"/>
      </w:pPr>
    </w:lvl>
    <w:lvl w:ilvl="4" w:tplc="5B4AA32C" w:tentative="1">
      <w:start w:val="1"/>
      <w:numFmt w:val="lowerLetter"/>
      <w:lvlText w:val="%5."/>
      <w:lvlJc w:val="left"/>
      <w:pPr>
        <w:tabs>
          <w:tab w:val="num" w:pos="3960"/>
        </w:tabs>
        <w:ind w:left="3960" w:hanging="360"/>
      </w:pPr>
    </w:lvl>
    <w:lvl w:ilvl="5" w:tplc="820EF524" w:tentative="1">
      <w:start w:val="1"/>
      <w:numFmt w:val="lowerRoman"/>
      <w:lvlText w:val="%6."/>
      <w:lvlJc w:val="right"/>
      <w:pPr>
        <w:tabs>
          <w:tab w:val="num" w:pos="4680"/>
        </w:tabs>
        <w:ind w:left="4680" w:hanging="180"/>
      </w:pPr>
    </w:lvl>
    <w:lvl w:ilvl="6" w:tplc="F56A8718" w:tentative="1">
      <w:start w:val="1"/>
      <w:numFmt w:val="decimal"/>
      <w:lvlText w:val="%7."/>
      <w:lvlJc w:val="left"/>
      <w:pPr>
        <w:tabs>
          <w:tab w:val="num" w:pos="5400"/>
        </w:tabs>
        <w:ind w:left="5400" w:hanging="360"/>
      </w:pPr>
    </w:lvl>
    <w:lvl w:ilvl="7" w:tplc="0672B3E2" w:tentative="1">
      <w:start w:val="1"/>
      <w:numFmt w:val="lowerLetter"/>
      <w:lvlText w:val="%8."/>
      <w:lvlJc w:val="left"/>
      <w:pPr>
        <w:tabs>
          <w:tab w:val="num" w:pos="6120"/>
        </w:tabs>
        <w:ind w:left="6120" w:hanging="360"/>
      </w:pPr>
    </w:lvl>
    <w:lvl w:ilvl="8" w:tplc="748A5A1A" w:tentative="1">
      <w:start w:val="1"/>
      <w:numFmt w:val="lowerRoman"/>
      <w:lvlText w:val="%9."/>
      <w:lvlJc w:val="right"/>
      <w:pPr>
        <w:tabs>
          <w:tab w:val="num" w:pos="6840"/>
        </w:tabs>
        <w:ind w:left="6840" w:hanging="180"/>
      </w:pPr>
    </w:lvl>
  </w:abstractNum>
  <w:abstractNum w:abstractNumId="44" w15:restartNumberingAfterBreak="0">
    <w:nsid w:val="04D7590A"/>
    <w:multiLevelType w:val="hybridMultilevel"/>
    <w:tmpl w:val="2564C47E"/>
    <w:name w:val="WW8StyleNum"/>
    <w:lvl w:ilvl="0" w:tplc="FFFFFFFF">
      <w:start w:val="1"/>
      <w:numFmt w:val="bullet"/>
      <w:lvlText w:val=""/>
      <w:lvlJc w:val="left"/>
      <w:pPr>
        <w:tabs>
          <w:tab w:val="num" w:pos="360"/>
        </w:tabs>
        <w:ind w:left="340" w:hanging="340"/>
      </w:pPr>
      <w:rPr>
        <w:rFonts w:ascii="Wingdings" w:hAnsi="Wingdings" w:hint="default"/>
      </w:rPr>
    </w:lvl>
    <w:lvl w:ilvl="1" w:tplc="2AD47C88" w:tentative="1">
      <w:start w:val="1"/>
      <w:numFmt w:val="bullet"/>
      <w:lvlText w:val="o"/>
      <w:lvlJc w:val="left"/>
      <w:pPr>
        <w:tabs>
          <w:tab w:val="num" w:pos="1440"/>
        </w:tabs>
        <w:ind w:left="1440" w:hanging="360"/>
      </w:pPr>
      <w:rPr>
        <w:rFonts w:ascii="Courier New" w:hAnsi="Courier New" w:hint="default"/>
      </w:rPr>
    </w:lvl>
    <w:lvl w:ilvl="2" w:tplc="0B52C126"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0B3A5BB6"/>
    <w:multiLevelType w:val="hybridMultilevel"/>
    <w:tmpl w:val="1BE813D8"/>
    <w:name w:val="WW8StyleNum1"/>
    <w:lvl w:ilvl="0" w:tplc="149E56F8">
      <w:start w:val="1"/>
      <w:numFmt w:val="bullet"/>
      <w:lvlText w:val=""/>
      <w:lvlJc w:val="left"/>
      <w:pPr>
        <w:tabs>
          <w:tab w:val="num" w:pos="1080"/>
        </w:tabs>
        <w:ind w:left="1080" w:hanging="360"/>
      </w:pPr>
      <w:rPr>
        <w:rFonts w:ascii="Symbol" w:hAnsi="Symbol" w:hint="default"/>
      </w:rPr>
    </w:lvl>
    <w:lvl w:ilvl="1" w:tplc="D898E0D6" w:tentative="1">
      <w:start w:val="1"/>
      <w:numFmt w:val="bullet"/>
      <w:lvlText w:val="o"/>
      <w:lvlJc w:val="left"/>
      <w:pPr>
        <w:tabs>
          <w:tab w:val="num" w:pos="1800"/>
        </w:tabs>
        <w:ind w:left="1800" w:hanging="360"/>
      </w:pPr>
      <w:rPr>
        <w:rFonts w:ascii="Courier New" w:hAnsi="Courier New" w:cs="Courier New" w:hint="default"/>
      </w:rPr>
    </w:lvl>
    <w:lvl w:ilvl="2" w:tplc="08109B02" w:tentative="1">
      <w:start w:val="1"/>
      <w:numFmt w:val="bullet"/>
      <w:lvlText w:val=""/>
      <w:lvlJc w:val="left"/>
      <w:pPr>
        <w:tabs>
          <w:tab w:val="num" w:pos="2520"/>
        </w:tabs>
        <w:ind w:left="2520" w:hanging="360"/>
      </w:pPr>
      <w:rPr>
        <w:rFonts w:ascii="Wingdings" w:hAnsi="Wingdings" w:hint="default"/>
      </w:rPr>
    </w:lvl>
    <w:lvl w:ilvl="3" w:tplc="30988EFC" w:tentative="1">
      <w:start w:val="1"/>
      <w:numFmt w:val="bullet"/>
      <w:lvlText w:val=""/>
      <w:lvlJc w:val="left"/>
      <w:pPr>
        <w:tabs>
          <w:tab w:val="num" w:pos="3240"/>
        </w:tabs>
        <w:ind w:left="3240" w:hanging="360"/>
      </w:pPr>
      <w:rPr>
        <w:rFonts w:ascii="Symbol" w:hAnsi="Symbol" w:hint="default"/>
      </w:rPr>
    </w:lvl>
    <w:lvl w:ilvl="4" w:tplc="E86E4AC0" w:tentative="1">
      <w:start w:val="1"/>
      <w:numFmt w:val="bullet"/>
      <w:lvlText w:val="o"/>
      <w:lvlJc w:val="left"/>
      <w:pPr>
        <w:tabs>
          <w:tab w:val="num" w:pos="3960"/>
        </w:tabs>
        <w:ind w:left="3960" w:hanging="360"/>
      </w:pPr>
      <w:rPr>
        <w:rFonts w:ascii="Courier New" w:hAnsi="Courier New" w:cs="Courier New" w:hint="default"/>
      </w:rPr>
    </w:lvl>
    <w:lvl w:ilvl="5" w:tplc="27A65E0C" w:tentative="1">
      <w:start w:val="1"/>
      <w:numFmt w:val="bullet"/>
      <w:lvlText w:val=""/>
      <w:lvlJc w:val="left"/>
      <w:pPr>
        <w:tabs>
          <w:tab w:val="num" w:pos="4680"/>
        </w:tabs>
        <w:ind w:left="4680" w:hanging="360"/>
      </w:pPr>
      <w:rPr>
        <w:rFonts w:ascii="Wingdings" w:hAnsi="Wingdings" w:hint="default"/>
      </w:rPr>
    </w:lvl>
    <w:lvl w:ilvl="6" w:tplc="85CE96F8" w:tentative="1">
      <w:start w:val="1"/>
      <w:numFmt w:val="bullet"/>
      <w:lvlText w:val=""/>
      <w:lvlJc w:val="left"/>
      <w:pPr>
        <w:tabs>
          <w:tab w:val="num" w:pos="5400"/>
        </w:tabs>
        <w:ind w:left="5400" w:hanging="360"/>
      </w:pPr>
      <w:rPr>
        <w:rFonts w:ascii="Symbol" w:hAnsi="Symbol" w:hint="default"/>
      </w:rPr>
    </w:lvl>
    <w:lvl w:ilvl="7" w:tplc="301C1588" w:tentative="1">
      <w:start w:val="1"/>
      <w:numFmt w:val="bullet"/>
      <w:lvlText w:val="o"/>
      <w:lvlJc w:val="left"/>
      <w:pPr>
        <w:tabs>
          <w:tab w:val="num" w:pos="6120"/>
        </w:tabs>
        <w:ind w:left="6120" w:hanging="360"/>
      </w:pPr>
      <w:rPr>
        <w:rFonts w:ascii="Courier New" w:hAnsi="Courier New" w:cs="Courier New" w:hint="default"/>
      </w:rPr>
    </w:lvl>
    <w:lvl w:ilvl="8" w:tplc="6C348D34"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0C6D6C87"/>
    <w:multiLevelType w:val="hybridMultilevel"/>
    <w:tmpl w:val="AEAEB808"/>
    <w:name w:val="WW8StyleNum2"/>
    <w:lvl w:ilvl="0" w:tplc="3090714A">
      <w:start w:val="1"/>
      <w:numFmt w:val="bullet"/>
      <w:lvlText w:val=""/>
      <w:lvlJc w:val="left"/>
      <w:pPr>
        <w:tabs>
          <w:tab w:val="num" w:pos="1080"/>
        </w:tabs>
        <w:ind w:left="1080" w:hanging="360"/>
      </w:pPr>
      <w:rPr>
        <w:rFonts w:ascii="Symbol" w:hAnsi="Symbol" w:hint="default"/>
      </w:rPr>
    </w:lvl>
    <w:lvl w:ilvl="1" w:tplc="C30C3812" w:tentative="1">
      <w:start w:val="1"/>
      <w:numFmt w:val="bullet"/>
      <w:lvlText w:val="o"/>
      <w:lvlJc w:val="left"/>
      <w:pPr>
        <w:tabs>
          <w:tab w:val="num" w:pos="1800"/>
        </w:tabs>
        <w:ind w:left="1800" w:hanging="360"/>
      </w:pPr>
      <w:rPr>
        <w:rFonts w:ascii="Courier New" w:hAnsi="Courier New" w:cs="Courier New" w:hint="default"/>
      </w:rPr>
    </w:lvl>
    <w:lvl w:ilvl="2" w:tplc="7DFA407A" w:tentative="1">
      <w:start w:val="1"/>
      <w:numFmt w:val="bullet"/>
      <w:lvlText w:val=""/>
      <w:lvlJc w:val="left"/>
      <w:pPr>
        <w:tabs>
          <w:tab w:val="num" w:pos="2520"/>
        </w:tabs>
        <w:ind w:left="2520" w:hanging="360"/>
      </w:pPr>
      <w:rPr>
        <w:rFonts w:ascii="Wingdings" w:hAnsi="Wingdings" w:hint="default"/>
      </w:rPr>
    </w:lvl>
    <w:lvl w:ilvl="3" w:tplc="140EE4E2" w:tentative="1">
      <w:start w:val="1"/>
      <w:numFmt w:val="bullet"/>
      <w:lvlText w:val=""/>
      <w:lvlJc w:val="left"/>
      <w:pPr>
        <w:tabs>
          <w:tab w:val="num" w:pos="3240"/>
        </w:tabs>
        <w:ind w:left="3240" w:hanging="360"/>
      </w:pPr>
      <w:rPr>
        <w:rFonts w:ascii="Symbol" w:hAnsi="Symbol" w:hint="default"/>
      </w:rPr>
    </w:lvl>
    <w:lvl w:ilvl="4" w:tplc="3FB0A238" w:tentative="1">
      <w:start w:val="1"/>
      <w:numFmt w:val="bullet"/>
      <w:lvlText w:val="o"/>
      <w:lvlJc w:val="left"/>
      <w:pPr>
        <w:tabs>
          <w:tab w:val="num" w:pos="3960"/>
        </w:tabs>
        <w:ind w:left="3960" w:hanging="360"/>
      </w:pPr>
      <w:rPr>
        <w:rFonts w:ascii="Courier New" w:hAnsi="Courier New" w:cs="Courier New" w:hint="default"/>
      </w:rPr>
    </w:lvl>
    <w:lvl w:ilvl="5" w:tplc="AD4E019A" w:tentative="1">
      <w:start w:val="1"/>
      <w:numFmt w:val="bullet"/>
      <w:lvlText w:val=""/>
      <w:lvlJc w:val="left"/>
      <w:pPr>
        <w:tabs>
          <w:tab w:val="num" w:pos="4680"/>
        </w:tabs>
        <w:ind w:left="4680" w:hanging="360"/>
      </w:pPr>
      <w:rPr>
        <w:rFonts w:ascii="Wingdings" w:hAnsi="Wingdings" w:hint="default"/>
      </w:rPr>
    </w:lvl>
    <w:lvl w:ilvl="6" w:tplc="B6D0BD54" w:tentative="1">
      <w:start w:val="1"/>
      <w:numFmt w:val="bullet"/>
      <w:lvlText w:val=""/>
      <w:lvlJc w:val="left"/>
      <w:pPr>
        <w:tabs>
          <w:tab w:val="num" w:pos="5400"/>
        </w:tabs>
        <w:ind w:left="5400" w:hanging="360"/>
      </w:pPr>
      <w:rPr>
        <w:rFonts w:ascii="Symbol" w:hAnsi="Symbol" w:hint="default"/>
      </w:rPr>
    </w:lvl>
    <w:lvl w:ilvl="7" w:tplc="B262C9F8" w:tentative="1">
      <w:start w:val="1"/>
      <w:numFmt w:val="bullet"/>
      <w:lvlText w:val="o"/>
      <w:lvlJc w:val="left"/>
      <w:pPr>
        <w:tabs>
          <w:tab w:val="num" w:pos="6120"/>
        </w:tabs>
        <w:ind w:left="6120" w:hanging="360"/>
      </w:pPr>
      <w:rPr>
        <w:rFonts w:ascii="Courier New" w:hAnsi="Courier New" w:cs="Courier New" w:hint="default"/>
      </w:rPr>
    </w:lvl>
    <w:lvl w:ilvl="8" w:tplc="EC40D444"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10A65B60"/>
    <w:multiLevelType w:val="hybridMultilevel"/>
    <w:tmpl w:val="6D8E6716"/>
    <w:name w:val="WW8StyleNum3"/>
    <w:lvl w:ilvl="0" w:tplc="8314065A">
      <w:start w:val="1"/>
      <w:numFmt w:val="bullet"/>
      <w:lvlText w:val=""/>
      <w:lvlJc w:val="left"/>
      <w:pPr>
        <w:tabs>
          <w:tab w:val="num" w:pos="360"/>
        </w:tabs>
        <w:ind w:left="360" w:hanging="360"/>
      </w:pPr>
      <w:rPr>
        <w:rFonts w:ascii="Symbol" w:hAnsi="Symbol" w:hint="default"/>
      </w:rPr>
    </w:lvl>
    <w:lvl w:ilvl="1" w:tplc="2B20B242">
      <w:start w:val="1"/>
      <w:numFmt w:val="bullet"/>
      <w:lvlText w:val="o"/>
      <w:lvlJc w:val="left"/>
      <w:pPr>
        <w:tabs>
          <w:tab w:val="num" w:pos="1080"/>
        </w:tabs>
        <w:ind w:left="1080" w:hanging="360"/>
      </w:pPr>
      <w:rPr>
        <w:rFonts w:ascii="Courier New" w:hAnsi="Courier New" w:cs="Courier New" w:hint="default"/>
      </w:rPr>
    </w:lvl>
    <w:lvl w:ilvl="2" w:tplc="05364378">
      <w:start w:val="1"/>
      <w:numFmt w:val="bullet"/>
      <w:lvlText w:val=""/>
      <w:lvlJc w:val="left"/>
      <w:pPr>
        <w:tabs>
          <w:tab w:val="num" w:pos="1800"/>
        </w:tabs>
        <w:ind w:left="1800" w:hanging="360"/>
      </w:pPr>
      <w:rPr>
        <w:rFonts w:ascii="Wingdings" w:hAnsi="Wingdings" w:hint="default"/>
      </w:rPr>
    </w:lvl>
    <w:lvl w:ilvl="3" w:tplc="9ECC90AE" w:tentative="1">
      <w:start w:val="1"/>
      <w:numFmt w:val="bullet"/>
      <w:lvlText w:val=""/>
      <w:lvlJc w:val="left"/>
      <w:pPr>
        <w:tabs>
          <w:tab w:val="num" w:pos="2520"/>
        </w:tabs>
        <w:ind w:left="2520" w:hanging="360"/>
      </w:pPr>
      <w:rPr>
        <w:rFonts w:ascii="Symbol" w:hAnsi="Symbol" w:hint="default"/>
      </w:rPr>
    </w:lvl>
    <w:lvl w:ilvl="4" w:tplc="0E10BEB0" w:tentative="1">
      <w:start w:val="1"/>
      <w:numFmt w:val="bullet"/>
      <w:lvlText w:val="o"/>
      <w:lvlJc w:val="left"/>
      <w:pPr>
        <w:tabs>
          <w:tab w:val="num" w:pos="3240"/>
        </w:tabs>
        <w:ind w:left="3240" w:hanging="360"/>
      </w:pPr>
      <w:rPr>
        <w:rFonts w:ascii="Courier New" w:hAnsi="Courier New" w:cs="Courier New" w:hint="default"/>
      </w:rPr>
    </w:lvl>
    <w:lvl w:ilvl="5" w:tplc="D9844DFE" w:tentative="1">
      <w:start w:val="1"/>
      <w:numFmt w:val="bullet"/>
      <w:lvlText w:val=""/>
      <w:lvlJc w:val="left"/>
      <w:pPr>
        <w:tabs>
          <w:tab w:val="num" w:pos="3960"/>
        </w:tabs>
        <w:ind w:left="3960" w:hanging="360"/>
      </w:pPr>
      <w:rPr>
        <w:rFonts w:ascii="Wingdings" w:hAnsi="Wingdings" w:hint="default"/>
      </w:rPr>
    </w:lvl>
    <w:lvl w:ilvl="6" w:tplc="64FA3146" w:tentative="1">
      <w:start w:val="1"/>
      <w:numFmt w:val="bullet"/>
      <w:lvlText w:val=""/>
      <w:lvlJc w:val="left"/>
      <w:pPr>
        <w:tabs>
          <w:tab w:val="num" w:pos="4680"/>
        </w:tabs>
        <w:ind w:left="4680" w:hanging="360"/>
      </w:pPr>
      <w:rPr>
        <w:rFonts w:ascii="Symbol" w:hAnsi="Symbol" w:hint="default"/>
      </w:rPr>
    </w:lvl>
    <w:lvl w:ilvl="7" w:tplc="9848ACC0" w:tentative="1">
      <w:start w:val="1"/>
      <w:numFmt w:val="bullet"/>
      <w:lvlText w:val="o"/>
      <w:lvlJc w:val="left"/>
      <w:pPr>
        <w:tabs>
          <w:tab w:val="num" w:pos="5400"/>
        </w:tabs>
        <w:ind w:left="5400" w:hanging="360"/>
      </w:pPr>
      <w:rPr>
        <w:rFonts w:ascii="Courier New" w:hAnsi="Courier New" w:cs="Courier New" w:hint="default"/>
      </w:rPr>
    </w:lvl>
    <w:lvl w:ilvl="8" w:tplc="AED005C6"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10BF15EA"/>
    <w:multiLevelType w:val="hybridMultilevel"/>
    <w:tmpl w:val="24BE0D8A"/>
    <w:lvl w:ilvl="0" w:tplc="0413000F">
      <w:start w:val="1"/>
      <w:numFmt w:val="decimal"/>
      <w:lvlText w:val="%1."/>
      <w:lvlJc w:val="left"/>
      <w:pPr>
        <w:tabs>
          <w:tab w:val="num" w:pos="360"/>
        </w:tabs>
        <w:ind w:left="360" w:hanging="360"/>
      </w:pPr>
    </w:lvl>
    <w:lvl w:ilvl="1" w:tplc="D05281AC">
      <w:start w:val="1"/>
      <w:numFmt w:val="decimal"/>
      <w:lvlText w:val="%2."/>
      <w:lvlJc w:val="left"/>
      <w:pPr>
        <w:tabs>
          <w:tab w:val="num" w:pos="1080"/>
        </w:tabs>
        <w:ind w:left="1080" w:hanging="360"/>
      </w:pPr>
      <w:rPr>
        <w:rFonts w:hint="default"/>
      </w:rPr>
    </w:lvl>
    <w:lvl w:ilvl="2" w:tplc="0413001B">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9" w15:restartNumberingAfterBreak="0">
    <w:nsid w:val="17FA0C64"/>
    <w:multiLevelType w:val="hybridMultilevel"/>
    <w:tmpl w:val="14623FE6"/>
    <w:lvl w:ilvl="0" w:tplc="0413000F">
      <w:start w:val="1"/>
      <w:numFmt w:val="decimal"/>
      <w:lvlText w:val="%1."/>
      <w:lvlJc w:val="left"/>
      <w:pPr>
        <w:tabs>
          <w:tab w:val="num" w:pos="1080"/>
        </w:tabs>
        <w:ind w:left="1080" w:hanging="360"/>
      </w:pPr>
      <w:rPr>
        <w:rFonts w:hint="default"/>
      </w:rPr>
    </w:lvl>
    <w:lvl w:ilvl="1" w:tplc="04130019">
      <w:start w:val="1"/>
      <w:numFmt w:val="lowerLetter"/>
      <w:lvlText w:val="%2."/>
      <w:lvlJc w:val="left"/>
      <w:pPr>
        <w:tabs>
          <w:tab w:val="num" w:pos="1800"/>
        </w:tabs>
        <w:ind w:left="1800" w:hanging="360"/>
      </w:pPr>
    </w:lvl>
    <w:lvl w:ilvl="2" w:tplc="0413001B" w:tentative="1">
      <w:start w:val="1"/>
      <w:numFmt w:val="lowerRoman"/>
      <w:lvlText w:val="%3."/>
      <w:lvlJc w:val="right"/>
      <w:pPr>
        <w:tabs>
          <w:tab w:val="num" w:pos="2520"/>
        </w:tabs>
        <w:ind w:left="2520" w:hanging="18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50" w15:restartNumberingAfterBreak="0">
    <w:nsid w:val="1A171E3C"/>
    <w:multiLevelType w:val="hybridMultilevel"/>
    <w:tmpl w:val="135AEBEC"/>
    <w:lvl w:ilvl="0" w:tplc="9850E3FA">
      <w:start w:val="1"/>
      <w:numFmt w:val="decimal"/>
      <w:lvlText w:val="%1."/>
      <w:lvlJc w:val="left"/>
      <w:pPr>
        <w:ind w:left="108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1" w15:restartNumberingAfterBreak="0">
    <w:nsid w:val="27DA12D0"/>
    <w:multiLevelType w:val="hybridMultilevel"/>
    <w:tmpl w:val="D98AFBD6"/>
    <w:lvl w:ilvl="0" w:tplc="87984820">
      <w:start w:val="1"/>
      <w:numFmt w:val="decimal"/>
      <w:lvlText w:val="%1."/>
      <w:lvlJc w:val="left"/>
      <w:pPr>
        <w:tabs>
          <w:tab w:val="num" w:pos="1080"/>
        </w:tabs>
        <w:ind w:left="1080" w:hanging="360"/>
      </w:pPr>
      <w:rPr>
        <w:rFonts w:hint="default"/>
        <w:b w:val="0"/>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2" w15:restartNumberingAfterBreak="0">
    <w:nsid w:val="2A647B1D"/>
    <w:multiLevelType w:val="hybridMultilevel"/>
    <w:tmpl w:val="BD32C43C"/>
    <w:lvl w:ilvl="0" w:tplc="D05281AC">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3" w15:restartNumberingAfterBreak="0">
    <w:nsid w:val="2AA36727"/>
    <w:multiLevelType w:val="hybridMultilevel"/>
    <w:tmpl w:val="411663A2"/>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54" w15:restartNumberingAfterBreak="0">
    <w:nsid w:val="2AD568EF"/>
    <w:multiLevelType w:val="hybridMultilevel"/>
    <w:tmpl w:val="3AF40CCA"/>
    <w:lvl w:ilvl="0" w:tplc="04130001">
      <w:start w:val="1"/>
      <w:numFmt w:val="bullet"/>
      <w:lvlText w:val=""/>
      <w:lvlJc w:val="left"/>
      <w:pPr>
        <w:ind w:left="360" w:hanging="360"/>
      </w:pPr>
      <w:rPr>
        <w:rFonts w:ascii="Symbol" w:hAnsi="Symbol" w:hint="default"/>
      </w:rPr>
    </w:lvl>
    <w:lvl w:ilvl="1" w:tplc="9850E3FA">
      <w:start w:val="1"/>
      <w:numFmt w:val="decimal"/>
      <w:lvlText w:val="%2."/>
      <w:lvlJc w:val="left"/>
      <w:pPr>
        <w:ind w:left="1080" w:hanging="360"/>
      </w:pPr>
      <w:rPr>
        <w:rFonts w:hint="default"/>
      </w:rPr>
    </w:lvl>
    <w:lvl w:ilvl="2" w:tplc="0413000F">
      <w:start w:val="1"/>
      <w:numFmt w:val="decimal"/>
      <w:lvlText w:val="%3."/>
      <w:lvlJc w:val="left"/>
      <w:pPr>
        <w:tabs>
          <w:tab w:val="num" w:pos="1800"/>
        </w:tabs>
        <w:ind w:left="1800" w:hanging="360"/>
      </w:pPr>
      <w:rPr>
        <w:rFont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5" w15:restartNumberingAfterBreak="0">
    <w:nsid w:val="30CE7EFE"/>
    <w:multiLevelType w:val="hybridMultilevel"/>
    <w:tmpl w:val="24BE0D8A"/>
    <w:lvl w:ilvl="0" w:tplc="0413000F">
      <w:start w:val="1"/>
      <w:numFmt w:val="decimal"/>
      <w:lvlText w:val="%1."/>
      <w:lvlJc w:val="left"/>
      <w:pPr>
        <w:tabs>
          <w:tab w:val="num" w:pos="360"/>
        </w:tabs>
        <w:ind w:left="360" w:hanging="360"/>
      </w:pPr>
    </w:lvl>
    <w:lvl w:ilvl="1" w:tplc="D05281AC">
      <w:start w:val="1"/>
      <w:numFmt w:val="decimal"/>
      <w:lvlText w:val="%2."/>
      <w:lvlJc w:val="left"/>
      <w:pPr>
        <w:tabs>
          <w:tab w:val="num" w:pos="1080"/>
        </w:tabs>
        <w:ind w:left="1080" w:hanging="360"/>
      </w:pPr>
      <w:rPr>
        <w:rFonts w:hint="default"/>
      </w:rPr>
    </w:lvl>
    <w:lvl w:ilvl="2" w:tplc="0413001B">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56" w15:restartNumberingAfterBreak="0">
    <w:nsid w:val="30F96C13"/>
    <w:multiLevelType w:val="hybridMultilevel"/>
    <w:tmpl w:val="A662737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7" w15:restartNumberingAfterBreak="0">
    <w:nsid w:val="36300564"/>
    <w:multiLevelType w:val="hybridMultilevel"/>
    <w:tmpl w:val="FA1ED3EA"/>
    <w:lvl w:ilvl="0" w:tplc="D05281AC">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8" w15:restartNumberingAfterBreak="0">
    <w:nsid w:val="3BBA12B3"/>
    <w:multiLevelType w:val="hybridMultilevel"/>
    <w:tmpl w:val="C67AC3CE"/>
    <w:lvl w:ilvl="0" w:tplc="74AA1C02">
      <w:start w:val="1"/>
      <w:numFmt w:val="lowerLetter"/>
      <w:lvlText w:val="%1."/>
      <w:lvlJc w:val="left"/>
      <w:pPr>
        <w:tabs>
          <w:tab w:val="num" w:pos="1800"/>
        </w:tabs>
        <w:ind w:left="180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9" w15:restartNumberingAfterBreak="0">
    <w:nsid w:val="3DF76459"/>
    <w:multiLevelType w:val="hybridMultilevel"/>
    <w:tmpl w:val="E2986882"/>
    <w:lvl w:ilvl="0" w:tplc="04130001">
      <w:start w:val="1"/>
      <w:numFmt w:val="bullet"/>
      <w:lvlText w:val=""/>
      <w:lvlJc w:val="left"/>
      <w:pPr>
        <w:ind w:left="360" w:hanging="360"/>
      </w:pPr>
      <w:rPr>
        <w:rFonts w:ascii="Symbol" w:hAnsi="Symbol" w:hint="default"/>
      </w:rPr>
    </w:lvl>
    <w:lvl w:ilvl="1" w:tplc="9850E3FA">
      <w:start w:val="1"/>
      <w:numFmt w:val="decimal"/>
      <w:lvlText w:val="%2."/>
      <w:lvlJc w:val="left"/>
      <w:pPr>
        <w:ind w:left="1080" w:hanging="360"/>
      </w:pPr>
      <w:rPr>
        <w:rFonts w:hint="default"/>
      </w:rPr>
    </w:lvl>
    <w:lvl w:ilvl="2" w:tplc="04130001">
      <w:start w:val="1"/>
      <w:numFmt w:val="bullet"/>
      <w:lvlText w:val=""/>
      <w:lvlJc w:val="left"/>
      <w:pPr>
        <w:tabs>
          <w:tab w:val="num" w:pos="1800"/>
        </w:tabs>
        <w:ind w:left="1800" w:hanging="360"/>
      </w:pPr>
      <w:rPr>
        <w:rFonts w:ascii="Symbol" w:hAnsi="Symbol"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0" w15:restartNumberingAfterBreak="0">
    <w:nsid w:val="41BD3729"/>
    <w:multiLevelType w:val="multilevel"/>
    <w:tmpl w:val="2586C7CC"/>
    <w:name w:val="WW8StyleNum4"/>
    <w:lvl w:ilvl="0">
      <w:start w:val="1"/>
      <w:numFmt w:val="decimal"/>
      <w:lvlText w:val="%1."/>
      <w:lvlJc w:val="left"/>
      <w:pPr>
        <w:tabs>
          <w:tab w:val="num" w:pos="1440"/>
        </w:tabs>
        <w:ind w:left="1440" w:hanging="360"/>
      </w:pPr>
    </w:lvl>
    <w:lvl w:ilvl="1">
      <w:start w:val="1"/>
      <w:numFmt w:val="bullet"/>
      <w:lvlText w:val=""/>
      <w:lvlJc w:val="left"/>
      <w:pPr>
        <w:tabs>
          <w:tab w:val="num" w:pos="2160"/>
        </w:tabs>
        <w:ind w:left="2160" w:hanging="360"/>
      </w:pPr>
      <w:rPr>
        <w:rFonts w:ascii="Symbol" w:hAnsi="Symbol" w:hint="default"/>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1" w15:restartNumberingAfterBreak="0">
    <w:nsid w:val="460E5146"/>
    <w:multiLevelType w:val="hybridMultilevel"/>
    <w:tmpl w:val="7B1687C8"/>
    <w:name w:val="WW8StyleNum5"/>
    <w:lvl w:ilvl="0" w:tplc="55B2E93A">
      <w:start w:val="1"/>
      <w:numFmt w:val="bullet"/>
      <w:lvlText w:val=""/>
      <w:lvlJc w:val="left"/>
      <w:pPr>
        <w:tabs>
          <w:tab w:val="num" w:pos="1440"/>
        </w:tabs>
        <w:ind w:left="1440" w:hanging="360"/>
      </w:pPr>
      <w:rPr>
        <w:rFonts w:ascii="Symbol" w:hAnsi="Symbol" w:hint="default"/>
      </w:rPr>
    </w:lvl>
    <w:lvl w:ilvl="1" w:tplc="E6B65174" w:tentative="1">
      <w:start w:val="1"/>
      <w:numFmt w:val="lowerLetter"/>
      <w:lvlText w:val="%2."/>
      <w:lvlJc w:val="left"/>
      <w:pPr>
        <w:tabs>
          <w:tab w:val="num" w:pos="2160"/>
        </w:tabs>
        <w:ind w:left="2160" w:hanging="360"/>
      </w:pPr>
    </w:lvl>
    <w:lvl w:ilvl="2" w:tplc="317264BA" w:tentative="1">
      <w:start w:val="1"/>
      <w:numFmt w:val="lowerRoman"/>
      <w:lvlText w:val="%3."/>
      <w:lvlJc w:val="right"/>
      <w:pPr>
        <w:tabs>
          <w:tab w:val="num" w:pos="2880"/>
        </w:tabs>
        <w:ind w:left="2880" w:hanging="180"/>
      </w:pPr>
    </w:lvl>
    <w:lvl w:ilvl="3" w:tplc="A0AA3C84" w:tentative="1">
      <w:start w:val="1"/>
      <w:numFmt w:val="decimal"/>
      <w:lvlText w:val="%4."/>
      <w:lvlJc w:val="left"/>
      <w:pPr>
        <w:tabs>
          <w:tab w:val="num" w:pos="3600"/>
        </w:tabs>
        <w:ind w:left="3600" w:hanging="360"/>
      </w:pPr>
    </w:lvl>
    <w:lvl w:ilvl="4" w:tplc="21529A2E" w:tentative="1">
      <w:start w:val="1"/>
      <w:numFmt w:val="lowerLetter"/>
      <w:lvlText w:val="%5."/>
      <w:lvlJc w:val="left"/>
      <w:pPr>
        <w:tabs>
          <w:tab w:val="num" w:pos="4320"/>
        </w:tabs>
        <w:ind w:left="4320" w:hanging="360"/>
      </w:pPr>
    </w:lvl>
    <w:lvl w:ilvl="5" w:tplc="86804BAC" w:tentative="1">
      <w:start w:val="1"/>
      <w:numFmt w:val="lowerRoman"/>
      <w:lvlText w:val="%6."/>
      <w:lvlJc w:val="right"/>
      <w:pPr>
        <w:tabs>
          <w:tab w:val="num" w:pos="5040"/>
        </w:tabs>
        <w:ind w:left="5040" w:hanging="180"/>
      </w:pPr>
    </w:lvl>
    <w:lvl w:ilvl="6" w:tplc="86748BE2" w:tentative="1">
      <w:start w:val="1"/>
      <w:numFmt w:val="decimal"/>
      <w:lvlText w:val="%7."/>
      <w:lvlJc w:val="left"/>
      <w:pPr>
        <w:tabs>
          <w:tab w:val="num" w:pos="5760"/>
        </w:tabs>
        <w:ind w:left="5760" w:hanging="360"/>
      </w:pPr>
    </w:lvl>
    <w:lvl w:ilvl="7" w:tplc="F976ECE4" w:tentative="1">
      <w:start w:val="1"/>
      <w:numFmt w:val="lowerLetter"/>
      <w:lvlText w:val="%8."/>
      <w:lvlJc w:val="left"/>
      <w:pPr>
        <w:tabs>
          <w:tab w:val="num" w:pos="6480"/>
        </w:tabs>
        <w:ind w:left="6480" w:hanging="360"/>
      </w:pPr>
    </w:lvl>
    <w:lvl w:ilvl="8" w:tplc="6A081F98" w:tentative="1">
      <w:start w:val="1"/>
      <w:numFmt w:val="lowerRoman"/>
      <w:lvlText w:val="%9."/>
      <w:lvlJc w:val="right"/>
      <w:pPr>
        <w:tabs>
          <w:tab w:val="num" w:pos="7200"/>
        </w:tabs>
        <w:ind w:left="7200" w:hanging="180"/>
      </w:pPr>
    </w:lvl>
  </w:abstractNum>
  <w:abstractNum w:abstractNumId="62" w15:restartNumberingAfterBreak="0">
    <w:nsid w:val="4CC56EBC"/>
    <w:multiLevelType w:val="hybridMultilevel"/>
    <w:tmpl w:val="048A6ACE"/>
    <w:lvl w:ilvl="0" w:tplc="D05281AC">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3" w15:restartNumberingAfterBreak="0">
    <w:nsid w:val="50CF5A7A"/>
    <w:multiLevelType w:val="hybridMultilevel"/>
    <w:tmpl w:val="AA00603A"/>
    <w:lvl w:ilvl="0" w:tplc="0413000F">
      <w:start w:val="1"/>
      <w:numFmt w:val="decimal"/>
      <w:lvlText w:val="%1."/>
      <w:lvlJc w:val="left"/>
      <w:pPr>
        <w:tabs>
          <w:tab w:val="num" w:pos="1080"/>
        </w:tabs>
        <w:ind w:left="1080" w:hanging="360"/>
      </w:pPr>
      <w:rPr>
        <w:rFonts w:hint="default"/>
      </w:rPr>
    </w:lvl>
    <w:lvl w:ilvl="1" w:tplc="0413001B">
      <w:start w:val="1"/>
      <w:numFmt w:val="lowerRoman"/>
      <w:lvlText w:val="%2."/>
      <w:lvlJc w:val="right"/>
      <w:pPr>
        <w:tabs>
          <w:tab w:val="num" w:pos="1800"/>
        </w:tabs>
        <w:ind w:left="1800" w:hanging="360"/>
      </w:pPr>
    </w:lvl>
    <w:lvl w:ilvl="2" w:tplc="0413001B" w:tentative="1">
      <w:start w:val="1"/>
      <w:numFmt w:val="lowerRoman"/>
      <w:lvlText w:val="%3."/>
      <w:lvlJc w:val="right"/>
      <w:pPr>
        <w:tabs>
          <w:tab w:val="num" w:pos="2520"/>
        </w:tabs>
        <w:ind w:left="2520" w:hanging="18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64" w15:restartNumberingAfterBreak="0">
    <w:nsid w:val="5D677534"/>
    <w:multiLevelType w:val="hybridMultilevel"/>
    <w:tmpl w:val="2A8A3FC6"/>
    <w:lvl w:ilvl="0" w:tplc="D05281AC">
      <w:start w:val="1"/>
      <w:numFmt w:val="decimal"/>
      <w:lvlText w:val="%1."/>
      <w:lvlJc w:val="left"/>
      <w:pPr>
        <w:tabs>
          <w:tab w:val="num" w:pos="1080"/>
        </w:tabs>
        <w:ind w:left="1080" w:hanging="360"/>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5" w15:restartNumberingAfterBreak="0">
    <w:nsid w:val="64137AC2"/>
    <w:multiLevelType w:val="multilevel"/>
    <w:tmpl w:val="3AF40CCA"/>
    <w:lvl w:ilvl="0">
      <w:start w:val="1"/>
      <w:numFmt w:val="bullet"/>
      <w:lvlText w:val=""/>
      <w:lvlJc w:val="left"/>
      <w:pPr>
        <w:ind w:left="360" w:hanging="360"/>
      </w:pPr>
      <w:rPr>
        <w:rFonts w:ascii="Symbol" w:hAnsi="Symbol" w:hint="default"/>
      </w:rPr>
    </w:lvl>
    <w:lvl w:ilvl="1">
      <w:start w:val="1"/>
      <w:numFmt w:val="decimal"/>
      <w:lvlText w:val="%2."/>
      <w:lvlJc w:val="left"/>
      <w:pPr>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6" w15:restartNumberingAfterBreak="0">
    <w:nsid w:val="692F066E"/>
    <w:multiLevelType w:val="hybridMultilevel"/>
    <w:tmpl w:val="A4003118"/>
    <w:lvl w:ilvl="0" w:tplc="9850E3FA">
      <w:start w:val="1"/>
      <w:numFmt w:val="decimal"/>
      <w:lvlText w:val="%1."/>
      <w:lvlJc w:val="left"/>
      <w:pPr>
        <w:ind w:left="108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7" w15:restartNumberingAfterBreak="0">
    <w:nsid w:val="69FE0E85"/>
    <w:multiLevelType w:val="hybridMultilevel"/>
    <w:tmpl w:val="E2CAEC6C"/>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68" w15:restartNumberingAfterBreak="0">
    <w:nsid w:val="74F11E86"/>
    <w:multiLevelType w:val="hybridMultilevel"/>
    <w:tmpl w:val="5FE659D0"/>
    <w:lvl w:ilvl="0" w:tplc="04130001">
      <w:start w:val="1"/>
      <w:numFmt w:val="bullet"/>
      <w:lvlText w:val=""/>
      <w:lvlJc w:val="left"/>
      <w:pPr>
        <w:ind w:left="1065" w:hanging="360"/>
      </w:pPr>
      <w:rPr>
        <w:rFonts w:ascii="Symbol" w:hAnsi="Symbol" w:hint="default"/>
      </w:rPr>
    </w:lvl>
    <w:lvl w:ilvl="1" w:tplc="04130003" w:tentative="1">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abstractNum w:abstractNumId="69" w15:restartNumberingAfterBreak="0">
    <w:nsid w:val="799F191D"/>
    <w:multiLevelType w:val="hybridMultilevel"/>
    <w:tmpl w:val="42BA4C72"/>
    <w:lvl w:ilvl="0" w:tplc="D05281AC">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0" w15:restartNumberingAfterBreak="0">
    <w:nsid w:val="7D190E05"/>
    <w:multiLevelType w:val="hybridMultilevel"/>
    <w:tmpl w:val="1DFEF200"/>
    <w:lvl w:ilvl="0" w:tplc="D05281AC">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720"/>
        </w:tabs>
        <w:ind w:left="720" w:hanging="360"/>
      </w:pPr>
    </w:lvl>
    <w:lvl w:ilvl="2" w:tplc="0413001B" w:tentative="1">
      <w:start w:val="1"/>
      <w:numFmt w:val="lowerRoman"/>
      <w:lvlText w:val="%3."/>
      <w:lvlJc w:val="right"/>
      <w:pPr>
        <w:tabs>
          <w:tab w:val="num" w:pos="1440"/>
        </w:tabs>
        <w:ind w:left="1440" w:hanging="180"/>
      </w:pPr>
    </w:lvl>
    <w:lvl w:ilvl="3" w:tplc="0413000F" w:tentative="1">
      <w:start w:val="1"/>
      <w:numFmt w:val="decimal"/>
      <w:lvlText w:val="%4."/>
      <w:lvlJc w:val="left"/>
      <w:pPr>
        <w:tabs>
          <w:tab w:val="num" w:pos="2160"/>
        </w:tabs>
        <w:ind w:left="2160" w:hanging="360"/>
      </w:pPr>
    </w:lvl>
    <w:lvl w:ilvl="4" w:tplc="04130019" w:tentative="1">
      <w:start w:val="1"/>
      <w:numFmt w:val="lowerLetter"/>
      <w:lvlText w:val="%5."/>
      <w:lvlJc w:val="left"/>
      <w:pPr>
        <w:tabs>
          <w:tab w:val="num" w:pos="2880"/>
        </w:tabs>
        <w:ind w:left="2880" w:hanging="360"/>
      </w:pPr>
    </w:lvl>
    <w:lvl w:ilvl="5" w:tplc="0413001B" w:tentative="1">
      <w:start w:val="1"/>
      <w:numFmt w:val="lowerRoman"/>
      <w:lvlText w:val="%6."/>
      <w:lvlJc w:val="right"/>
      <w:pPr>
        <w:tabs>
          <w:tab w:val="num" w:pos="3600"/>
        </w:tabs>
        <w:ind w:left="3600" w:hanging="180"/>
      </w:pPr>
    </w:lvl>
    <w:lvl w:ilvl="6" w:tplc="0413000F" w:tentative="1">
      <w:start w:val="1"/>
      <w:numFmt w:val="decimal"/>
      <w:lvlText w:val="%7."/>
      <w:lvlJc w:val="left"/>
      <w:pPr>
        <w:tabs>
          <w:tab w:val="num" w:pos="4320"/>
        </w:tabs>
        <w:ind w:left="4320" w:hanging="360"/>
      </w:pPr>
    </w:lvl>
    <w:lvl w:ilvl="7" w:tplc="04130019" w:tentative="1">
      <w:start w:val="1"/>
      <w:numFmt w:val="lowerLetter"/>
      <w:lvlText w:val="%8."/>
      <w:lvlJc w:val="left"/>
      <w:pPr>
        <w:tabs>
          <w:tab w:val="num" w:pos="5040"/>
        </w:tabs>
        <w:ind w:left="5040" w:hanging="360"/>
      </w:pPr>
    </w:lvl>
    <w:lvl w:ilvl="8" w:tplc="0413001B" w:tentative="1">
      <w:start w:val="1"/>
      <w:numFmt w:val="lowerRoman"/>
      <w:lvlText w:val="%9."/>
      <w:lvlJc w:val="right"/>
      <w:pPr>
        <w:tabs>
          <w:tab w:val="num" w:pos="5760"/>
        </w:tabs>
        <w:ind w:left="5760" w:hanging="180"/>
      </w:pPr>
    </w:lvl>
  </w:abstractNum>
  <w:num w:numId="1">
    <w:abstractNumId w:val="0"/>
  </w:num>
  <w:num w:numId="2">
    <w:abstractNumId w:val="1"/>
  </w:num>
  <w:num w:numId="3">
    <w:abstractNumId w:val="2"/>
  </w:num>
  <w:num w:numId="4">
    <w:abstractNumId w:val="23"/>
  </w:num>
  <w:num w:numId="5">
    <w:abstractNumId w:val="35"/>
  </w:num>
  <w:num w:numId="6">
    <w:abstractNumId w:val="36"/>
  </w:num>
  <w:num w:numId="7">
    <w:abstractNumId w:val="37"/>
  </w:num>
  <w:num w:numId="8">
    <w:abstractNumId w:val="38"/>
  </w:num>
  <w:num w:numId="9">
    <w:abstractNumId w:val="39"/>
  </w:num>
  <w:num w:numId="10">
    <w:abstractNumId w:val="40"/>
  </w:num>
  <w:num w:numId="11">
    <w:abstractNumId w:val="48"/>
  </w:num>
  <w:num w:numId="12">
    <w:abstractNumId w:val="54"/>
  </w:num>
  <w:num w:numId="13">
    <w:abstractNumId w:val="50"/>
  </w:num>
  <w:num w:numId="14">
    <w:abstractNumId w:val="51"/>
  </w:num>
  <w:num w:numId="15">
    <w:abstractNumId w:val="59"/>
  </w:num>
  <w:num w:numId="16">
    <w:abstractNumId w:val="0"/>
  </w:num>
  <w:num w:numId="17">
    <w:abstractNumId w:val="0"/>
  </w:num>
  <w:num w:numId="18">
    <w:abstractNumId w:val="0"/>
  </w:num>
  <w:num w:numId="19">
    <w:abstractNumId w:val="0"/>
  </w:num>
  <w:num w:numId="20">
    <w:abstractNumId w:val="57"/>
  </w:num>
  <w:num w:numId="21">
    <w:abstractNumId w:val="52"/>
  </w:num>
  <w:num w:numId="22">
    <w:abstractNumId w:val="64"/>
  </w:num>
  <w:num w:numId="23">
    <w:abstractNumId w:val="70"/>
  </w:num>
  <w:num w:numId="24">
    <w:abstractNumId w:val="65"/>
  </w:num>
  <w:num w:numId="25">
    <w:abstractNumId w:val="53"/>
  </w:num>
  <w:num w:numId="26">
    <w:abstractNumId w:val="69"/>
  </w:num>
  <w:num w:numId="27">
    <w:abstractNumId w:val="0"/>
  </w:num>
  <w:num w:numId="28">
    <w:abstractNumId w:val="62"/>
  </w:num>
  <w:num w:numId="29">
    <w:abstractNumId w:val="55"/>
  </w:num>
  <w:num w:numId="30">
    <w:abstractNumId w:val="56"/>
  </w:num>
  <w:num w:numId="31">
    <w:abstractNumId w:val="49"/>
  </w:num>
  <w:num w:numId="32">
    <w:abstractNumId w:val="66"/>
  </w:num>
  <w:num w:numId="33">
    <w:abstractNumId w:val="58"/>
  </w:num>
  <w:num w:numId="34">
    <w:abstractNumId w:val="63"/>
  </w:num>
  <w:num w:numId="35">
    <w:abstractNumId w:val="68"/>
  </w:num>
  <w:num w:numId="36">
    <w:abstractNumId w:val="6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551"/>
    <w:rsid w:val="00000D5A"/>
    <w:rsid w:val="00007575"/>
    <w:rsid w:val="000103CE"/>
    <w:rsid w:val="00011517"/>
    <w:rsid w:val="000128E6"/>
    <w:rsid w:val="00012C51"/>
    <w:rsid w:val="00013374"/>
    <w:rsid w:val="00014A1D"/>
    <w:rsid w:val="00015180"/>
    <w:rsid w:val="000156C7"/>
    <w:rsid w:val="00017FB5"/>
    <w:rsid w:val="00020E7C"/>
    <w:rsid w:val="00026980"/>
    <w:rsid w:val="00026C96"/>
    <w:rsid w:val="00026F26"/>
    <w:rsid w:val="00027C38"/>
    <w:rsid w:val="00030E8B"/>
    <w:rsid w:val="00031A60"/>
    <w:rsid w:val="00033916"/>
    <w:rsid w:val="000406C5"/>
    <w:rsid w:val="000421CA"/>
    <w:rsid w:val="00042CDA"/>
    <w:rsid w:val="000445EF"/>
    <w:rsid w:val="00044730"/>
    <w:rsid w:val="00045757"/>
    <w:rsid w:val="00047C5E"/>
    <w:rsid w:val="00052CD1"/>
    <w:rsid w:val="00052D02"/>
    <w:rsid w:val="00053BBF"/>
    <w:rsid w:val="00053BD8"/>
    <w:rsid w:val="00054F4F"/>
    <w:rsid w:val="00055713"/>
    <w:rsid w:val="00057E44"/>
    <w:rsid w:val="00060019"/>
    <w:rsid w:val="0006031B"/>
    <w:rsid w:val="00060EFA"/>
    <w:rsid w:val="0006326C"/>
    <w:rsid w:val="000637C6"/>
    <w:rsid w:val="000637E3"/>
    <w:rsid w:val="00063B4E"/>
    <w:rsid w:val="000640F9"/>
    <w:rsid w:val="00064336"/>
    <w:rsid w:val="00064F12"/>
    <w:rsid w:val="00071F18"/>
    <w:rsid w:val="000802F5"/>
    <w:rsid w:val="00084234"/>
    <w:rsid w:val="000844E9"/>
    <w:rsid w:val="000851E9"/>
    <w:rsid w:val="000854F0"/>
    <w:rsid w:val="000863C9"/>
    <w:rsid w:val="00086DD7"/>
    <w:rsid w:val="00087B0E"/>
    <w:rsid w:val="000905EF"/>
    <w:rsid w:val="000928F0"/>
    <w:rsid w:val="00096FCA"/>
    <w:rsid w:val="000A0128"/>
    <w:rsid w:val="000A37AD"/>
    <w:rsid w:val="000A3EEA"/>
    <w:rsid w:val="000A4200"/>
    <w:rsid w:val="000A563F"/>
    <w:rsid w:val="000A6596"/>
    <w:rsid w:val="000A6A86"/>
    <w:rsid w:val="000A6B58"/>
    <w:rsid w:val="000A7229"/>
    <w:rsid w:val="000B001B"/>
    <w:rsid w:val="000B08B5"/>
    <w:rsid w:val="000B09BA"/>
    <w:rsid w:val="000B152D"/>
    <w:rsid w:val="000B18C8"/>
    <w:rsid w:val="000B2288"/>
    <w:rsid w:val="000B2357"/>
    <w:rsid w:val="000B6C64"/>
    <w:rsid w:val="000B6D58"/>
    <w:rsid w:val="000C11FD"/>
    <w:rsid w:val="000C67C1"/>
    <w:rsid w:val="000C7A66"/>
    <w:rsid w:val="000C7DCF"/>
    <w:rsid w:val="000D0B68"/>
    <w:rsid w:val="000D127B"/>
    <w:rsid w:val="000D14FC"/>
    <w:rsid w:val="000D3E94"/>
    <w:rsid w:val="000D4094"/>
    <w:rsid w:val="000D4F6D"/>
    <w:rsid w:val="000D6047"/>
    <w:rsid w:val="000D6812"/>
    <w:rsid w:val="000D684F"/>
    <w:rsid w:val="000E15F0"/>
    <w:rsid w:val="000E1806"/>
    <w:rsid w:val="000E55F9"/>
    <w:rsid w:val="000E5AFE"/>
    <w:rsid w:val="000E6784"/>
    <w:rsid w:val="000E7380"/>
    <w:rsid w:val="000E7BA7"/>
    <w:rsid w:val="000F0750"/>
    <w:rsid w:val="000F3FF2"/>
    <w:rsid w:val="000F6F6B"/>
    <w:rsid w:val="001009D9"/>
    <w:rsid w:val="00100E11"/>
    <w:rsid w:val="0010199F"/>
    <w:rsid w:val="00101A08"/>
    <w:rsid w:val="00102D09"/>
    <w:rsid w:val="00104010"/>
    <w:rsid w:val="00107B74"/>
    <w:rsid w:val="00107CD2"/>
    <w:rsid w:val="00110861"/>
    <w:rsid w:val="00110D53"/>
    <w:rsid w:val="0011110A"/>
    <w:rsid w:val="00113573"/>
    <w:rsid w:val="00113732"/>
    <w:rsid w:val="0011548D"/>
    <w:rsid w:val="00115791"/>
    <w:rsid w:val="001171C4"/>
    <w:rsid w:val="001224FD"/>
    <w:rsid w:val="00125093"/>
    <w:rsid w:val="00126516"/>
    <w:rsid w:val="0013339C"/>
    <w:rsid w:val="00133DD3"/>
    <w:rsid w:val="001354E1"/>
    <w:rsid w:val="0014012F"/>
    <w:rsid w:val="001403AA"/>
    <w:rsid w:val="00142D6B"/>
    <w:rsid w:val="00143398"/>
    <w:rsid w:val="00150A11"/>
    <w:rsid w:val="00151329"/>
    <w:rsid w:val="0015137A"/>
    <w:rsid w:val="00153E11"/>
    <w:rsid w:val="00155E91"/>
    <w:rsid w:val="0015608A"/>
    <w:rsid w:val="0015799A"/>
    <w:rsid w:val="00161E48"/>
    <w:rsid w:val="00162263"/>
    <w:rsid w:val="00162C21"/>
    <w:rsid w:val="00166AC2"/>
    <w:rsid w:val="0017044D"/>
    <w:rsid w:val="00170FF7"/>
    <w:rsid w:val="001722E5"/>
    <w:rsid w:val="00172902"/>
    <w:rsid w:val="00173D05"/>
    <w:rsid w:val="0017662D"/>
    <w:rsid w:val="0017726E"/>
    <w:rsid w:val="00181768"/>
    <w:rsid w:val="001832D2"/>
    <w:rsid w:val="00183F19"/>
    <w:rsid w:val="001847DB"/>
    <w:rsid w:val="00185B3E"/>
    <w:rsid w:val="00186DD4"/>
    <w:rsid w:val="001915BF"/>
    <w:rsid w:val="00192371"/>
    <w:rsid w:val="001952E9"/>
    <w:rsid w:val="001A0813"/>
    <w:rsid w:val="001A3ABA"/>
    <w:rsid w:val="001A4DF7"/>
    <w:rsid w:val="001A5B41"/>
    <w:rsid w:val="001B1152"/>
    <w:rsid w:val="001B1F6D"/>
    <w:rsid w:val="001B202B"/>
    <w:rsid w:val="001B2255"/>
    <w:rsid w:val="001B4099"/>
    <w:rsid w:val="001B6650"/>
    <w:rsid w:val="001C1B01"/>
    <w:rsid w:val="001C1B68"/>
    <w:rsid w:val="001C1BB1"/>
    <w:rsid w:val="001C4062"/>
    <w:rsid w:val="001C4488"/>
    <w:rsid w:val="001C6EBA"/>
    <w:rsid w:val="001D05A9"/>
    <w:rsid w:val="001D05AF"/>
    <w:rsid w:val="001D119C"/>
    <w:rsid w:val="001D1852"/>
    <w:rsid w:val="001D2A82"/>
    <w:rsid w:val="001D7DB5"/>
    <w:rsid w:val="001E0981"/>
    <w:rsid w:val="001E1327"/>
    <w:rsid w:val="001E3866"/>
    <w:rsid w:val="001E3AB1"/>
    <w:rsid w:val="001E7724"/>
    <w:rsid w:val="001F2A54"/>
    <w:rsid w:val="001F432B"/>
    <w:rsid w:val="001F4940"/>
    <w:rsid w:val="001F51E9"/>
    <w:rsid w:val="001F62CA"/>
    <w:rsid w:val="002003CB"/>
    <w:rsid w:val="002024DB"/>
    <w:rsid w:val="00206588"/>
    <w:rsid w:val="00206816"/>
    <w:rsid w:val="0020694C"/>
    <w:rsid w:val="0020766D"/>
    <w:rsid w:val="00215C7C"/>
    <w:rsid w:val="0021625C"/>
    <w:rsid w:val="0022030B"/>
    <w:rsid w:val="0022087D"/>
    <w:rsid w:val="00220A63"/>
    <w:rsid w:val="0022248E"/>
    <w:rsid w:val="00222E7C"/>
    <w:rsid w:val="002257D7"/>
    <w:rsid w:val="00227675"/>
    <w:rsid w:val="00231B0B"/>
    <w:rsid w:val="00231BF6"/>
    <w:rsid w:val="00233175"/>
    <w:rsid w:val="00233FD1"/>
    <w:rsid w:val="002351B4"/>
    <w:rsid w:val="002358AB"/>
    <w:rsid w:val="00237B9E"/>
    <w:rsid w:val="00240C3C"/>
    <w:rsid w:val="00240D7F"/>
    <w:rsid w:val="002423F8"/>
    <w:rsid w:val="00243EF8"/>
    <w:rsid w:val="00244C1D"/>
    <w:rsid w:val="002453FD"/>
    <w:rsid w:val="002471F4"/>
    <w:rsid w:val="00247525"/>
    <w:rsid w:val="00250100"/>
    <w:rsid w:val="00250B2F"/>
    <w:rsid w:val="00251548"/>
    <w:rsid w:val="00251780"/>
    <w:rsid w:val="002544D4"/>
    <w:rsid w:val="00256C5C"/>
    <w:rsid w:val="00256D38"/>
    <w:rsid w:val="00260231"/>
    <w:rsid w:val="0026051E"/>
    <w:rsid w:val="00261012"/>
    <w:rsid w:val="00262FD7"/>
    <w:rsid w:val="002703A3"/>
    <w:rsid w:val="00274506"/>
    <w:rsid w:val="002775CA"/>
    <w:rsid w:val="0028166F"/>
    <w:rsid w:val="00281A91"/>
    <w:rsid w:val="002848B7"/>
    <w:rsid w:val="00284E4C"/>
    <w:rsid w:val="00284EEF"/>
    <w:rsid w:val="00286101"/>
    <w:rsid w:val="00286D34"/>
    <w:rsid w:val="00290EF6"/>
    <w:rsid w:val="002914AA"/>
    <w:rsid w:val="00292C86"/>
    <w:rsid w:val="002944D8"/>
    <w:rsid w:val="00294A59"/>
    <w:rsid w:val="00296A7C"/>
    <w:rsid w:val="002A0214"/>
    <w:rsid w:val="002A04AE"/>
    <w:rsid w:val="002A1F2E"/>
    <w:rsid w:val="002A23E6"/>
    <w:rsid w:val="002A24B3"/>
    <w:rsid w:val="002A51BE"/>
    <w:rsid w:val="002B0DC6"/>
    <w:rsid w:val="002B1809"/>
    <w:rsid w:val="002B26DD"/>
    <w:rsid w:val="002B2B9A"/>
    <w:rsid w:val="002B6773"/>
    <w:rsid w:val="002B7936"/>
    <w:rsid w:val="002C0124"/>
    <w:rsid w:val="002C59CE"/>
    <w:rsid w:val="002C7266"/>
    <w:rsid w:val="002C7EBE"/>
    <w:rsid w:val="002C7FDA"/>
    <w:rsid w:val="002D1B2E"/>
    <w:rsid w:val="002D2421"/>
    <w:rsid w:val="002D2EA4"/>
    <w:rsid w:val="002D56BF"/>
    <w:rsid w:val="002D707D"/>
    <w:rsid w:val="002E089E"/>
    <w:rsid w:val="002E29E0"/>
    <w:rsid w:val="002E4727"/>
    <w:rsid w:val="002E65CD"/>
    <w:rsid w:val="002F3398"/>
    <w:rsid w:val="002F5281"/>
    <w:rsid w:val="002F53AF"/>
    <w:rsid w:val="002F5BDF"/>
    <w:rsid w:val="002F6C6A"/>
    <w:rsid w:val="002F7B05"/>
    <w:rsid w:val="003007E3"/>
    <w:rsid w:val="003007ED"/>
    <w:rsid w:val="00300FAE"/>
    <w:rsid w:val="0030236D"/>
    <w:rsid w:val="00302FA0"/>
    <w:rsid w:val="00303074"/>
    <w:rsid w:val="003031F0"/>
    <w:rsid w:val="00303DA5"/>
    <w:rsid w:val="003040FE"/>
    <w:rsid w:val="003063D4"/>
    <w:rsid w:val="00307BA8"/>
    <w:rsid w:val="003112F7"/>
    <w:rsid w:val="00315457"/>
    <w:rsid w:val="00316CF3"/>
    <w:rsid w:val="00322AEA"/>
    <w:rsid w:val="00322ECC"/>
    <w:rsid w:val="00323E60"/>
    <w:rsid w:val="003245CF"/>
    <w:rsid w:val="00326A40"/>
    <w:rsid w:val="00330CE1"/>
    <w:rsid w:val="003344B4"/>
    <w:rsid w:val="00335444"/>
    <w:rsid w:val="003355E7"/>
    <w:rsid w:val="00335DA5"/>
    <w:rsid w:val="00336A9C"/>
    <w:rsid w:val="00340A3C"/>
    <w:rsid w:val="00340AD5"/>
    <w:rsid w:val="00340E7F"/>
    <w:rsid w:val="003410BE"/>
    <w:rsid w:val="0034118C"/>
    <w:rsid w:val="003435F6"/>
    <w:rsid w:val="00343AB1"/>
    <w:rsid w:val="00347053"/>
    <w:rsid w:val="003501F5"/>
    <w:rsid w:val="003506C3"/>
    <w:rsid w:val="00350F42"/>
    <w:rsid w:val="00353CDE"/>
    <w:rsid w:val="00354BF5"/>
    <w:rsid w:val="00355B3F"/>
    <w:rsid w:val="00360D24"/>
    <w:rsid w:val="00360D85"/>
    <w:rsid w:val="00361DD8"/>
    <w:rsid w:val="003622B9"/>
    <w:rsid w:val="00365AE4"/>
    <w:rsid w:val="00371518"/>
    <w:rsid w:val="00372437"/>
    <w:rsid w:val="003724F9"/>
    <w:rsid w:val="00372A1B"/>
    <w:rsid w:val="003754E6"/>
    <w:rsid w:val="003819D6"/>
    <w:rsid w:val="00382559"/>
    <w:rsid w:val="00383623"/>
    <w:rsid w:val="003838A5"/>
    <w:rsid w:val="0038460E"/>
    <w:rsid w:val="00385E35"/>
    <w:rsid w:val="00386A24"/>
    <w:rsid w:val="00387400"/>
    <w:rsid w:val="003902FB"/>
    <w:rsid w:val="0039125F"/>
    <w:rsid w:val="00392BE7"/>
    <w:rsid w:val="00393EC2"/>
    <w:rsid w:val="00394E77"/>
    <w:rsid w:val="00395C51"/>
    <w:rsid w:val="003A0319"/>
    <w:rsid w:val="003A3A43"/>
    <w:rsid w:val="003A5EC8"/>
    <w:rsid w:val="003A767B"/>
    <w:rsid w:val="003B5327"/>
    <w:rsid w:val="003B69A6"/>
    <w:rsid w:val="003C0A0B"/>
    <w:rsid w:val="003C1754"/>
    <w:rsid w:val="003C2586"/>
    <w:rsid w:val="003C3923"/>
    <w:rsid w:val="003D1606"/>
    <w:rsid w:val="003D167F"/>
    <w:rsid w:val="003D22DE"/>
    <w:rsid w:val="003D6C1B"/>
    <w:rsid w:val="003D6FE3"/>
    <w:rsid w:val="003D7556"/>
    <w:rsid w:val="003D77D4"/>
    <w:rsid w:val="003E217C"/>
    <w:rsid w:val="003E4AE7"/>
    <w:rsid w:val="003E6972"/>
    <w:rsid w:val="003F1E69"/>
    <w:rsid w:val="003F25D4"/>
    <w:rsid w:val="003F31B9"/>
    <w:rsid w:val="003F417D"/>
    <w:rsid w:val="003F5E71"/>
    <w:rsid w:val="003F6DCC"/>
    <w:rsid w:val="003F6F4C"/>
    <w:rsid w:val="00400F6F"/>
    <w:rsid w:val="00401F8E"/>
    <w:rsid w:val="004045B5"/>
    <w:rsid w:val="004065A5"/>
    <w:rsid w:val="00411E97"/>
    <w:rsid w:val="0041205D"/>
    <w:rsid w:val="00412461"/>
    <w:rsid w:val="0041278A"/>
    <w:rsid w:val="00412B3A"/>
    <w:rsid w:val="00413188"/>
    <w:rsid w:val="00417C8B"/>
    <w:rsid w:val="004240BE"/>
    <w:rsid w:val="0042420D"/>
    <w:rsid w:val="00424660"/>
    <w:rsid w:val="00424D83"/>
    <w:rsid w:val="004270F8"/>
    <w:rsid w:val="00430316"/>
    <w:rsid w:val="00433D3C"/>
    <w:rsid w:val="00434B0F"/>
    <w:rsid w:val="00435202"/>
    <w:rsid w:val="004402FF"/>
    <w:rsid w:val="00442EED"/>
    <w:rsid w:val="00445001"/>
    <w:rsid w:val="004458FC"/>
    <w:rsid w:val="00447036"/>
    <w:rsid w:val="004470F3"/>
    <w:rsid w:val="00450205"/>
    <w:rsid w:val="00452902"/>
    <w:rsid w:val="00453325"/>
    <w:rsid w:val="004535D3"/>
    <w:rsid w:val="004566C7"/>
    <w:rsid w:val="00456A68"/>
    <w:rsid w:val="00456CF5"/>
    <w:rsid w:val="00457802"/>
    <w:rsid w:val="00463691"/>
    <w:rsid w:val="0046373A"/>
    <w:rsid w:val="004656AC"/>
    <w:rsid w:val="00465BB8"/>
    <w:rsid w:val="00466B2E"/>
    <w:rsid w:val="004700AF"/>
    <w:rsid w:val="0047155B"/>
    <w:rsid w:val="00472070"/>
    <w:rsid w:val="00473650"/>
    <w:rsid w:val="0047413D"/>
    <w:rsid w:val="004742D9"/>
    <w:rsid w:val="0047443E"/>
    <w:rsid w:val="004757A6"/>
    <w:rsid w:val="0047605C"/>
    <w:rsid w:val="00477635"/>
    <w:rsid w:val="00481E2E"/>
    <w:rsid w:val="00482F94"/>
    <w:rsid w:val="004836FC"/>
    <w:rsid w:val="0049036D"/>
    <w:rsid w:val="004906C5"/>
    <w:rsid w:val="00491382"/>
    <w:rsid w:val="00491FD9"/>
    <w:rsid w:val="00494999"/>
    <w:rsid w:val="00497D24"/>
    <w:rsid w:val="004A0943"/>
    <w:rsid w:val="004A570C"/>
    <w:rsid w:val="004A7493"/>
    <w:rsid w:val="004A793B"/>
    <w:rsid w:val="004B0685"/>
    <w:rsid w:val="004B2FFB"/>
    <w:rsid w:val="004C0110"/>
    <w:rsid w:val="004C0363"/>
    <w:rsid w:val="004C0452"/>
    <w:rsid w:val="004C3A20"/>
    <w:rsid w:val="004C682C"/>
    <w:rsid w:val="004C6FA9"/>
    <w:rsid w:val="004D00A2"/>
    <w:rsid w:val="004D2663"/>
    <w:rsid w:val="004D2D20"/>
    <w:rsid w:val="004D53BC"/>
    <w:rsid w:val="004D6DE0"/>
    <w:rsid w:val="004E046D"/>
    <w:rsid w:val="004E3092"/>
    <w:rsid w:val="004E3895"/>
    <w:rsid w:val="004E7A43"/>
    <w:rsid w:val="004F1373"/>
    <w:rsid w:val="004F2F14"/>
    <w:rsid w:val="004F4DC6"/>
    <w:rsid w:val="004F62A4"/>
    <w:rsid w:val="004F6970"/>
    <w:rsid w:val="004F6DF1"/>
    <w:rsid w:val="004F716F"/>
    <w:rsid w:val="005011F4"/>
    <w:rsid w:val="00501CE6"/>
    <w:rsid w:val="00502400"/>
    <w:rsid w:val="00505C14"/>
    <w:rsid w:val="00506547"/>
    <w:rsid w:val="00507307"/>
    <w:rsid w:val="00510C74"/>
    <w:rsid w:val="005113DB"/>
    <w:rsid w:val="005138CC"/>
    <w:rsid w:val="00514C3D"/>
    <w:rsid w:val="00514ED3"/>
    <w:rsid w:val="00520D7C"/>
    <w:rsid w:val="00520D9B"/>
    <w:rsid w:val="005228CF"/>
    <w:rsid w:val="005243B7"/>
    <w:rsid w:val="00524859"/>
    <w:rsid w:val="00525BCC"/>
    <w:rsid w:val="0053276D"/>
    <w:rsid w:val="0053299F"/>
    <w:rsid w:val="005354CB"/>
    <w:rsid w:val="0054018A"/>
    <w:rsid w:val="00547F06"/>
    <w:rsid w:val="00550086"/>
    <w:rsid w:val="00550530"/>
    <w:rsid w:val="005530FC"/>
    <w:rsid w:val="00555311"/>
    <w:rsid w:val="00555E4E"/>
    <w:rsid w:val="00563F25"/>
    <w:rsid w:val="00564843"/>
    <w:rsid w:val="00564B1C"/>
    <w:rsid w:val="00565F53"/>
    <w:rsid w:val="00570E66"/>
    <w:rsid w:val="0057128A"/>
    <w:rsid w:val="00573BE8"/>
    <w:rsid w:val="005743C8"/>
    <w:rsid w:val="0058099B"/>
    <w:rsid w:val="00581DBD"/>
    <w:rsid w:val="00581EFA"/>
    <w:rsid w:val="00582775"/>
    <w:rsid w:val="00586443"/>
    <w:rsid w:val="00586806"/>
    <w:rsid w:val="00586B4F"/>
    <w:rsid w:val="00590441"/>
    <w:rsid w:val="005A0692"/>
    <w:rsid w:val="005A4055"/>
    <w:rsid w:val="005A7C49"/>
    <w:rsid w:val="005B18E2"/>
    <w:rsid w:val="005B3063"/>
    <w:rsid w:val="005B3E8D"/>
    <w:rsid w:val="005B64F7"/>
    <w:rsid w:val="005B65FE"/>
    <w:rsid w:val="005B74D8"/>
    <w:rsid w:val="005C1848"/>
    <w:rsid w:val="005C207F"/>
    <w:rsid w:val="005C5301"/>
    <w:rsid w:val="005C5A04"/>
    <w:rsid w:val="005C5B31"/>
    <w:rsid w:val="005D2271"/>
    <w:rsid w:val="005D369D"/>
    <w:rsid w:val="005E112D"/>
    <w:rsid w:val="005E1E2F"/>
    <w:rsid w:val="005E2C27"/>
    <w:rsid w:val="005E36AB"/>
    <w:rsid w:val="005E3AA4"/>
    <w:rsid w:val="005E4D16"/>
    <w:rsid w:val="005E4DF7"/>
    <w:rsid w:val="005E555D"/>
    <w:rsid w:val="005E66E5"/>
    <w:rsid w:val="005F157B"/>
    <w:rsid w:val="005F19F5"/>
    <w:rsid w:val="005F27A6"/>
    <w:rsid w:val="005F2EBF"/>
    <w:rsid w:val="005F3128"/>
    <w:rsid w:val="005F595E"/>
    <w:rsid w:val="00600438"/>
    <w:rsid w:val="00605126"/>
    <w:rsid w:val="00606028"/>
    <w:rsid w:val="00607820"/>
    <w:rsid w:val="006103D7"/>
    <w:rsid w:val="00611AA5"/>
    <w:rsid w:val="006165ED"/>
    <w:rsid w:val="00616806"/>
    <w:rsid w:val="00617D40"/>
    <w:rsid w:val="006207DE"/>
    <w:rsid w:val="00620E11"/>
    <w:rsid w:val="0062487A"/>
    <w:rsid w:val="00624FEE"/>
    <w:rsid w:val="00625F9F"/>
    <w:rsid w:val="00626408"/>
    <w:rsid w:val="006264B7"/>
    <w:rsid w:val="00626CEE"/>
    <w:rsid w:val="0062773D"/>
    <w:rsid w:val="006309AA"/>
    <w:rsid w:val="00632B64"/>
    <w:rsid w:val="00632F4D"/>
    <w:rsid w:val="006338C7"/>
    <w:rsid w:val="00633EF6"/>
    <w:rsid w:val="00634419"/>
    <w:rsid w:val="00636A8E"/>
    <w:rsid w:val="00636D27"/>
    <w:rsid w:val="00637017"/>
    <w:rsid w:val="00637977"/>
    <w:rsid w:val="006404AA"/>
    <w:rsid w:val="00642072"/>
    <w:rsid w:val="0064515A"/>
    <w:rsid w:val="0064542E"/>
    <w:rsid w:val="00645685"/>
    <w:rsid w:val="006467CC"/>
    <w:rsid w:val="006477CC"/>
    <w:rsid w:val="00650730"/>
    <w:rsid w:val="0065280A"/>
    <w:rsid w:val="00653340"/>
    <w:rsid w:val="006545C5"/>
    <w:rsid w:val="006557F5"/>
    <w:rsid w:val="006571D2"/>
    <w:rsid w:val="0066051D"/>
    <w:rsid w:val="006610BA"/>
    <w:rsid w:val="006633C0"/>
    <w:rsid w:val="006637A4"/>
    <w:rsid w:val="00665357"/>
    <w:rsid w:val="00671AA7"/>
    <w:rsid w:val="00673765"/>
    <w:rsid w:val="00673AF5"/>
    <w:rsid w:val="006751C9"/>
    <w:rsid w:val="00676985"/>
    <w:rsid w:val="00676A88"/>
    <w:rsid w:val="006772AA"/>
    <w:rsid w:val="00677C9D"/>
    <w:rsid w:val="006847FF"/>
    <w:rsid w:val="00687C78"/>
    <w:rsid w:val="00690D96"/>
    <w:rsid w:val="006916A2"/>
    <w:rsid w:val="00692D16"/>
    <w:rsid w:val="00693432"/>
    <w:rsid w:val="00695D04"/>
    <w:rsid w:val="006A2DAC"/>
    <w:rsid w:val="006A41F6"/>
    <w:rsid w:val="006A5A60"/>
    <w:rsid w:val="006A5E81"/>
    <w:rsid w:val="006A743D"/>
    <w:rsid w:val="006A7E82"/>
    <w:rsid w:val="006A7EC1"/>
    <w:rsid w:val="006B06DB"/>
    <w:rsid w:val="006B3399"/>
    <w:rsid w:val="006B43CA"/>
    <w:rsid w:val="006C0080"/>
    <w:rsid w:val="006C03F7"/>
    <w:rsid w:val="006C405D"/>
    <w:rsid w:val="006C4D3B"/>
    <w:rsid w:val="006C5EE9"/>
    <w:rsid w:val="006C66A5"/>
    <w:rsid w:val="006C7019"/>
    <w:rsid w:val="006D20E9"/>
    <w:rsid w:val="006D495C"/>
    <w:rsid w:val="006D4BDB"/>
    <w:rsid w:val="006D5AE8"/>
    <w:rsid w:val="006D5B99"/>
    <w:rsid w:val="006D6FA3"/>
    <w:rsid w:val="006E0C21"/>
    <w:rsid w:val="006E401A"/>
    <w:rsid w:val="006E42AE"/>
    <w:rsid w:val="006E53BF"/>
    <w:rsid w:val="006E7222"/>
    <w:rsid w:val="006E7399"/>
    <w:rsid w:val="006F089F"/>
    <w:rsid w:val="006F2849"/>
    <w:rsid w:val="006F2BBD"/>
    <w:rsid w:val="006F333A"/>
    <w:rsid w:val="006F3A2C"/>
    <w:rsid w:val="006F3D35"/>
    <w:rsid w:val="006F3E6B"/>
    <w:rsid w:val="006F6110"/>
    <w:rsid w:val="006F6491"/>
    <w:rsid w:val="006F6710"/>
    <w:rsid w:val="006F6B1D"/>
    <w:rsid w:val="00701B5C"/>
    <w:rsid w:val="007048F1"/>
    <w:rsid w:val="00705F78"/>
    <w:rsid w:val="007073A2"/>
    <w:rsid w:val="00707C7C"/>
    <w:rsid w:val="00713086"/>
    <w:rsid w:val="00713432"/>
    <w:rsid w:val="00714FE1"/>
    <w:rsid w:val="00715819"/>
    <w:rsid w:val="00717A9A"/>
    <w:rsid w:val="00720308"/>
    <w:rsid w:val="007254D4"/>
    <w:rsid w:val="00725FB0"/>
    <w:rsid w:val="0072668B"/>
    <w:rsid w:val="00726B82"/>
    <w:rsid w:val="00730EE9"/>
    <w:rsid w:val="00732CA1"/>
    <w:rsid w:val="00732F27"/>
    <w:rsid w:val="00733B9F"/>
    <w:rsid w:val="0073505D"/>
    <w:rsid w:val="00736848"/>
    <w:rsid w:val="00737A60"/>
    <w:rsid w:val="00740803"/>
    <w:rsid w:val="007425C3"/>
    <w:rsid w:val="007433D4"/>
    <w:rsid w:val="00744038"/>
    <w:rsid w:val="00744FA8"/>
    <w:rsid w:val="007503F3"/>
    <w:rsid w:val="00750A4C"/>
    <w:rsid w:val="007516B2"/>
    <w:rsid w:val="00751784"/>
    <w:rsid w:val="00751C58"/>
    <w:rsid w:val="00753435"/>
    <w:rsid w:val="00754396"/>
    <w:rsid w:val="007549B9"/>
    <w:rsid w:val="00755B8C"/>
    <w:rsid w:val="00757E04"/>
    <w:rsid w:val="00761D48"/>
    <w:rsid w:val="00762607"/>
    <w:rsid w:val="00763604"/>
    <w:rsid w:val="0076361A"/>
    <w:rsid w:val="00765D58"/>
    <w:rsid w:val="007671E7"/>
    <w:rsid w:val="0077131E"/>
    <w:rsid w:val="007718BC"/>
    <w:rsid w:val="007723FD"/>
    <w:rsid w:val="00772982"/>
    <w:rsid w:val="007747EB"/>
    <w:rsid w:val="007752AD"/>
    <w:rsid w:val="007803CA"/>
    <w:rsid w:val="00780AB0"/>
    <w:rsid w:val="00780DD7"/>
    <w:rsid w:val="00784647"/>
    <w:rsid w:val="00786A0B"/>
    <w:rsid w:val="00787C95"/>
    <w:rsid w:val="00791E3B"/>
    <w:rsid w:val="0079387E"/>
    <w:rsid w:val="00793BB8"/>
    <w:rsid w:val="007945D3"/>
    <w:rsid w:val="0079597D"/>
    <w:rsid w:val="007A0E6D"/>
    <w:rsid w:val="007A2D17"/>
    <w:rsid w:val="007A3F06"/>
    <w:rsid w:val="007A7781"/>
    <w:rsid w:val="007B2602"/>
    <w:rsid w:val="007B268B"/>
    <w:rsid w:val="007B4572"/>
    <w:rsid w:val="007C0C8C"/>
    <w:rsid w:val="007C3966"/>
    <w:rsid w:val="007C5BB1"/>
    <w:rsid w:val="007C6B8C"/>
    <w:rsid w:val="007D2B2E"/>
    <w:rsid w:val="007D2EC0"/>
    <w:rsid w:val="007D5010"/>
    <w:rsid w:val="007D5305"/>
    <w:rsid w:val="007D6397"/>
    <w:rsid w:val="007D74D6"/>
    <w:rsid w:val="007E03F6"/>
    <w:rsid w:val="007E07E7"/>
    <w:rsid w:val="007E0AF3"/>
    <w:rsid w:val="007E1A73"/>
    <w:rsid w:val="007E22DF"/>
    <w:rsid w:val="007E2703"/>
    <w:rsid w:val="007E3BDF"/>
    <w:rsid w:val="007E452F"/>
    <w:rsid w:val="007E51E5"/>
    <w:rsid w:val="007E6C71"/>
    <w:rsid w:val="007E6F2B"/>
    <w:rsid w:val="007E7AE8"/>
    <w:rsid w:val="007E7FA3"/>
    <w:rsid w:val="007F012F"/>
    <w:rsid w:val="007F1636"/>
    <w:rsid w:val="007F4F00"/>
    <w:rsid w:val="007F51F1"/>
    <w:rsid w:val="007F526A"/>
    <w:rsid w:val="007F6F90"/>
    <w:rsid w:val="007F73D1"/>
    <w:rsid w:val="008023B1"/>
    <w:rsid w:val="00802B85"/>
    <w:rsid w:val="00803457"/>
    <w:rsid w:val="0080421C"/>
    <w:rsid w:val="00804360"/>
    <w:rsid w:val="00805BBB"/>
    <w:rsid w:val="00806DFD"/>
    <w:rsid w:val="00806F20"/>
    <w:rsid w:val="0081112A"/>
    <w:rsid w:val="00812E3D"/>
    <w:rsid w:val="00812E3F"/>
    <w:rsid w:val="00814CF8"/>
    <w:rsid w:val="00814E75"/>
    <w:rsid w:val="00815AAD"/>
    <w:rsid w:val="0081606A"/>
    <w:rsid w:val="00816E7E"/>
    <w:rsid w:val="00816EE1"/>
    <w:rsid w:val="00825756"/>
    <w:rsid w:val="00825955"/>
    <w:rsid w:val="00827C2B"/>
    <w:rsid w:val="00827DF5"/>
    <w:rsid w:val="008309EE"/>
    <w:rsid w:val="00844E6A"/>
    <w:rsid w:val="008516BB"/>
    <w:rsid w:val="008533B4"/>
    <w:rsid w:val="00853563"/>
    <w:rsid w:val="00853F37"/>
    <w:rsid w:val="0085561F"/>
    <w:rsid w:val="00856E2F"/>
    <w:rsid w:val="00857965"/>
    <w:rsid w:val="00860C02"/>
    <w:rsid w:val="00864040"/>
    <w:rsid w:val="00866ECF"/>
    <w:rsid w:val="008711F4"/>
    <w:rsid w:val="008729CD"/>
    <w:rsid w:val="00872A44"/>
    <w:rsid w:val="0087572D"/>
    <w:rsid w:val="00875D91"/>
    <w:rsid w:val="00877117"/>
    <w:rsid w:val="00877EAC"/>
    <w:rsid w:val="0088479D"/>
    <w:rsid w:val="00885B8F"/>
    <w:rsid w:val="008878A1"/>
    <w:rsid w:val="00887D09"/>
    <w:rsid w:val="0089006A"/>
    <w:rsid w:val="00890778"/>
    <w:rsid w:val="00890FA6"/>
    <w:rsid w:val="00891732"/>
    <w:rsid w:val="00892DF2"/>
    <w:rsid w:val="008947C9"/>
    <w:rsid w:val="00894E57"/>
    <w:rsid w:val="0089709F"/>
    <w:rsid w:val="00897D33"/>
    <w:rsid w:val="00897F3A"/>
    <w:rsid w:val="008A4C1E"/>
    <w:rsid w:val="008A6B6A"/>
    <w:rsid w:val="008A6BDE"/>
    <w:rsid w:val="008A6D93"/>
    <w:rsid w:val="008A76DD"/>
    <w:rsid w:val="008A7EF4"/>
    <w:rsid w:val="008B00D4"/>
    <w:rsid w:val="008B077A"/>
    <w:rsid w:val="008B1883"/>
    <w:rsid w:val="008B5B61"/>
    <w:rsid w:val="008B709A"/>
    <w:rsid w:val="008B73AA"/>
    <w:rsid w:val="008C0595"/>
    <w:rsid w:val="008C0DAF"/>
    <w:rsid w:val="008C0F23"/>
    <w:rsid w:val="008C26F0"/>
    <w:rsid w:val="008C2A74"/>
    <w:rsid w:val="008C5744"/>
    <w:rsid w:val="008C6C38"/>
    <w:rsid w:val="008C7A97"/>
    <w:rsid w:val="008D0D10"/>
    <w:rsid w:val="008D2F35"/>
    <w:rsid w:val="008D3C4E"/>
    <w:rsid w:val="008D3CEF"/>
    <w:rsid w:val="008D6A38"/>
    <w:rsid w:val="008E04BC"/>
    <w:rsid w:val="008F1201"/>
    <w:rsid w:val="008F2030"/>
    <w:rsid w:val="008F2C21"/>
    <w:rsid w:val="008F307C"/>
    <w:rsid w:val="008F4343"/>
    <w:rsid w:val="008F5067"/>
    <w:rsid w:val="00900732"/>
    <w:rsid w:val="009023A8"/>
    <w:rsid w:val="009064E1"/>
    <w:rsid w:val="00914A52"/>
    <w:rsid w:val="00914B5E"/>
    <w:rsid w:val="00916204"/>
    <w:rsid w:val="00916BE6"/>
    <w:rsid w:val="00917B9F"/>
    <w:rsid w:val="00917BB1"/>
    <w:rsid w:val="00920995"/>
    <w:rsid w:val="00922975"/>
    <w:rsid w:val="00923D45"/>
    <w:rsid w:val="0093106C"/>
    <w:rsid w:val="009320AD"/>
    <w:rsid w:val="00932C2E"/>
    <w:rsid w:val="009339CD"/>
    <w:rsid w:val="00935292"/>
    <w:rsid w:val="009360E9"/>
    <w:rsid w:val="00937F08"/>
    <w:rsid w:val="0094633E"/>
    <w:rsid w:val="0095217F"/>
    <w:rsid w:val="00952CF5"/>
    <w:rsid w:val="00953D21"/>
    <w:rsid w:val="0095571C"/>
    <w:rsid w:val="00956632"/>
    <w:rsid w:val="00957EB8"/>
    <w:rsid w:val="00970476"/>
    <w:rsid w:val="0097107A"/>
    <w:rsid w:val="0097160B"/>
    <w:rsid w:val="00971C5E"/>
    <w:rsid w:val="00971D1D"/>
    <w:rsid w:val="009720B8"/>
    <w:rsid w:val="00973BA9"/>
    <w:rsid w:val="00980410"/>
    <w:rsid w:val="0098046F"/>
    <w:rsid w:val="009836EA"/>
    <w:rsid w:val="00983F39"/>
    <w:rsid w:val="009844A0"/>
    <w:rsid w:val="0098551A"/>
    <w:rsid w:val="00986565"/>
    <w:rsid w:val="00987375"/>
    <w:rsid w:val="009921A8"/>
    <w:rsid w:val="00992464"/>
    <w:rsid w:val="00993CE0"/>
    <w:rsid w:val="00993E19"/>
    <w:rsid w:val="009958DD"/>
    <w:rsid w:val="00997A24"/>
    <w:rsid w:val="009A0891"/>
    <w:rsid w:val="009A264B"/>
    <w:rsid w:val="009A27AC"/>
    <w:rsid w:val="009A4F6C"/>
    <w:rsid w:val="009A6FCB"/>
    <w:rsid w:val="009A7536"/>
    <w:rsid w:val="009A7DC7"/>
    <w:rsid w:val="009B021E"/>
    <w:rsid w:val="009B1EEA"/>
    <w:rsid w:val="009B33B5"/>
    <w:rsid w:val="009B406E"/>
    <w:rsid w:val="009C2716"/>
    <w:rsid w:val="009C4153"/>
    <w:rsid w:val="009C60CE"/>
    <w:rsid w:val="009C7925"/>
    <w:rsid w:val="009C7CE8"/>
    <w:rsid w:val="009D0054"/>
    <w:rsid w:val="009D24D8"/>
    <w:rsid w:val="009D2E52"/>
    <w:rsid w:val="009D3ED8"/>
    <w:rsid w:val="009D4177"/>
    <w:rsid w:val="009D6B04"/>
    <w:rsid w:val="009E0977"/>
    <w:rsid w:val="009E0AD4"/>
    <w:rsid w:val="009E1184"/>
    <w:rsid w:val="009E6DF3"/>
    <w:rsid w:val="009E79BF"/>
    <w:rsid w:val="009F05D4"/>
    <w:rsid w:val="009F1343"/>
    <w:rsid w:val="009F3F99"/>
    <w:rsid w:val="009F7B18"/>
    <w:rsid w:val="009F7DAA"/>
    <w:rsid w:val="00A00E06"/>
    <w:rsid w:val="00A0277D"/>
    <w:rsid w:val="00A02E4A"/>
    <w:rsid w:val="00A04DAC"/>
    <w:rsid w:val="00A07260"/>
    <w:rsid w:val="00A14D09"/>
    <w:rsid w:val="00A1542D"/>
    <w:rsid w:val="00A214DB"/>
    <w:rsid w:val="00A21548"/>
    <w:rsid w:val="00A23D67"/>
    <w:rsid w:val="00A32E5B"/>
    <w:rsid w:val="00A33428"/>
    <w:rsid w:val="00A35E00"/>
    <w:rsid w:val="00A36AEF"/>
    <w:rsid w:val="00A37893"/>
    <w:rsid w:val="00A410B3"/>
    <w:rsid w:val="00A412AD"/>
    <w:rsid w:val="00A413A2"/>
    <w:rsid w:val="00A42508"/>
    <w:rsid w:val="00A42FD7"/>
    <w:rsid w:val="00A43576"/>
    <w:rsid w:val="00A43BB4"/>
    <w:rsid w:val="00A47678"/>
    <w:rsid w:val="00A47FE5"/>
    <w:rsid w:val="00A50209"/>
    <w:rsid w:val="00A51D1B"/>
    <w:rsid w:val="00A52353"/>
    <w:rsid w:val="00A524C0"/>
    <w:rsid w:val="00A52537"/>
    <w:rsid w:val="00A55F41"/>
    <w:rsid w:val="00A57455"/>
    <w:rsid w:val="00A578EF"/>
    <w:rsid w:val="00A62C62"/>
    <w:rsid w:val="00A659C5"/>
    <w:rsid w:val="00A67852"/>
    <w:rsid w:val="00A6789A"/>
    <w:rsid w:val="00A72AFB"/>
    <w:rsid w:val="00A739A3"/>
    <w:rsid w:val="00A75823"/>
    <w:rsid w:val="00A761F9"/>
    <w:rsid w:val="00A804E3"/>
    <w:rsid w:val="00A8529B"/>
    <w:rsid w:val="00A85E6F"/>
    <w:rsid w:val="00A90B9F"/>
    <w:rsid w:val="00A94009"/>
    <w:rsid w:val="00A946B3"/>
    <w:rsid w:val="00A95566"/>
    <w:rsid w:val="00A962E9"/>
    <w:rsid w:val="00A9705A"/>
    <w:rsid w:val="00A9729A"/>
    <w:rsid w:val="00A97EFD"/>
    <w:rsid w:val="00AA0D34"/>
    <w:rsid w:val="00AA235B"/>
    <w:rsid w:val="00AA4DB2"/>
    <w:rsid w:val="00AA5AD9"/>
    <w:rsid w:val="00AA7733"/>
    <w:rsid w:val="00AB0890"/>
    <w:rsid w:val="00AB4B16"/>
    <w:rsid w:val="00AB5288"/>
    <w:rsid w:val="00AB741D"/>
    <w:rsid w:val="00AB77B0"/>
    <w:rsid w:val="00AC130C"/>
    <w:rsid w:val="00AC4693"/>
    <w:rsid w:val="00AD00CC"/>
    <w:rsid w:val="00AD2541"/>
    <w:rsid w:val="00AD34D3"/>
    <w:rsid w:val="00AD4DAE"/>
    <w:rsid w:val="00AD7830"/>
    <w:rsid w:val="00AD7859"/>
    <w:rsid w:val="00AE1277"/>
    <w:rsid w:val="00AE32A2"/>
    <w:rsid w:val="00AE37CC"/>
    <w:rsid w:val="00AE40AB"/>
    <w:rsid w:val="00AE670C"/>
    <w:rsid w:val="00AF3E3E"/>
    <w:rsid w:val="00AF4275"/>
    <w:rsid w:val="00AF4AE4"/>
    <w:rsid w:val="00AF552F"/>
    <w:rsid w:val="00AF5654"/>
    <w:rsid w:val="00AF65CD"/>
    <w:rsid w:val="00AF6B59"/>
    <w:rsid w:val="00AF7EFD"/>
    <w:rsid w:val="00B00AFE"/>
    <w:rsid w:val="00B04067"/>
    <w:rsid w:val="00B040D0"/>
    <w:rsid w:val="00B05A8D"/>
    <w:rsid w:val="00B06524"/>
    <w:rsid w:val="00B102C5"/>
    <w:rsid w:val="00B11984"/>
    <w:rsid w:val="00B12F33"/>
    <w:rsid w:val="00B131B8"/>
    <w:rsid w:val="00B14960"/>
    <w:rsid w:val="00B16912"/>
    <w:rsid w:val="00B179D9"/>
    <w:rsid w:val="00B17B47"/>
    <w:rsid w:val="00B21AFB"/>
    <w:rsid w:val="00B21FCE"/>
    <w:rsid w:val="00B22227"/>
    <w:rsid w:val="00B22707"/>
    <w:rsid w:val="00B22FED"/>
    <w:rsid w:val="00B2358B"/>
    <w:rsid w:val="00B236C9"/>
    <w:rsid w:val="00B23D10"/>
    <w:rsid w:val="00B24F4B"/>
    <w:rsid w:val="00B25F61"/>
    <w:rsid w:val="00B263E5"/>
    <w:rsid w:val="00B30718"/>
    <w:rsid w:val="00B33844"/>
    <w:rsid w:val="00B3393E"/>
    <w:rsid w:val="00B33BAC"/>
    <w:rsid w:val="00B345FB"/>
    <w:rsid w:val="00B37F6C"/>
    <w:rsid w:val="00B41DA4"/>
    <w:rsid w:val="00B43D7D"/>
    <w:rsid w:val="00B4639C"/>
    <w:rsid w:val="00B5302E"/>
    <w:rsid w:val="00B5316B"/>
    <w:rsid w:val="00B54060"/>
    <w:rsid w:val="00B54781"/>
    <w:rsid w:val="00B5630D"/>
    <w:rsid w:val="00B564BF"/>
    <w:rsid w:val="00B60B77"/>
    <w:rsid w:val="00B60FF6"/>
    <w:rsid w:val="00B63287"/>
    <w:rsid w:val="00B63791"/>
    <w:rsid w:val="00B65100"/>
    <w:rsid w:val="00B65718"/>
    <w:rsid w:val="00B67042"/>
    <w:rsid w:val="00B70477"/>
    <w:rsid w:val="00B713D7"/>
    <w:rsid w:val="00B71F56"/>
    <w:rsid w:val="00B74485"/>
    <w:rsid w:val="00B8123C"/>
    <w:rsid w:val="00B82599"/>
    <w:rsid w:val="00B83CCC"/>
    <w:rsid w:val="00B869BA"/>
    <w:rsid w:val="00B91DB9"/>
    <w:rsid w:val="00B9243B"/>
    <w:rsid w:val="00B97DC3"/>
    <w:rsid w:val="00BA0470"/>
    <w:rsid w:val="00BA0DDC"/>
    <w:rsid w:val="00BA1D22"/>
    <w:rsid w:val="00BA710D"/>
    <w:rsid w:val="00BB06D7"/>
    <w:rsid w:val="00BB1034"/>
    <w:rsid w:val="00BC342B"/>
    <w:rsid w:val="00BC3D8C"/>
    <w:rsid w:val="00BC60B8"/>
    <w:rsid w:val="00BD0D5B"/>
    <w:rsid w:val="00BD10AD"/>
    <w:rsid w:val="00BD1270"/>
    <w:rsid w:val="00BD6D2A"/>
    <w:rsid w:val="00BD6F9B"/>
    <w:rsid w:val="00BD79CB"/>
    <w:rsid w:val="00BE13D7"/>
    <w:rsid w:val="00BE279F"/>
    <w:rsid w:val="00BE2EB7"/>
    <w:rsid w:val="00BE3239"/>
    <w:rsid w:val="00BE3671"/>
    <w:rsid w:val="00BE39A1"/>
    <w:rsid w:val="00BE59E6"/>
    <w:rsid w:val="00BE68D0"/>
    <w:rsid w:val="00BE692B"/>
    <w:rsid w:val="00BE6A8B"/>
    <w:rsid w:val="00BE7CF7"/>
    <w:rsid w:val="00BF12C6"/>
    <w:rsid w:val="00BF1E4C"/>
    <w:rsid w:val="00BF3147"/>
    <w:rsid w:val="00BF4BB4"/>
    <w:rsid w:val="00BF544A"/>
    <w:rsid w:val="00BF64C2"/>
    <w:rsid w:val="00C02899"/>
    <w:rsid w:val="00C03331"/>
    <w:rsid w:val="00C07927"/>
    <w:rsid w:val="00C12FF7"/>
    <w:rsid w:val="00C13200"/>
    <w:rsid w:val="00C1483D"/>
    <w:rsid w:val="00C1528F"/>
    <w:rsid w:val="00C158C0"/>
    <w:rsid w:val="00C1636E"/>
    <w:rsid w:val="00C1670D"/>
    <w:rsid w:val="00C213BC"/>
    <w:rsid w:val="00C22079"/>
    <w:rsid w:val="00C243EA"/>
    <w:rsid w:val="00C26B33"/>
    <w:rsid w:val="00C26C85"/>
    <w:rsid w:val="00C27FEA"/>
    <w:rsid w:val="00C302D1"/>
    <w:rsid w:val="00C303C4"/>
    <w:rsid w:val="00C30997"/>
    <w:rsid w:val="00C33800"/>
    <w:rsid w:val="00C35279"/>
    <w:rsid w:val="00C368B0"/>
    <w:rsid w:val="00C42902"/>
    <w:rsid w:val="00C4358B"/>
    <w:rsid w:val="00C45137"/>
    <w:rsid w:val="00C45A66"/>
    <w:rsid w:val="00C477B5"/>
    <w:rsid w:val="00C5521C"/>
    <w:rsid w:val="00C569C0"/>
    <w:rsid w:val="00C60365"/>
    <w:rsid w:val="00C6138B"/>
    <w:rsid w:val="00C61F8E"/>
    <w:rsid w:val="00C6474B"/>
    <w:rsid w:val="00C66199"/>
    <w:rsid w:val="00C71C3C"/>
    <w:rsid w:val="00C72A57"/>
    <w:rsid w:val="00C74728"/>
    <w:rsid w:val="00C75003"/>
    <w:rsid w:val="00C757C2"/>
    <w:rsid w:val="00C75897"/>
    <w:rsid w:val="00C75FFE"/>
    <w:rsid w:val="00C7698E"/>
    <w:rsid w:val="00C77831"/>
    <w:rsid w:val="00C77EC9"/>
    <w:rsid w:val="00C80027"/>
    <w:rsid w:val="00C81AA7"/>
    <w:rsid w:val="00C82E84"/>
    <w:rsid w:val="00C84B8B"/>
    <w:rsid w:val="00C84EE9"/>
    <w:rsid w:val="00C84F99"/>
    <w:rsid w:val="00C85BF5"/>
    <w:rsid w:val="00C86A05"/>
    <w:rsid w:val="00C91218"/>
    <w:rsid w:val="00C91DAC"/>
    <w:rsid w:val="00C9491C"/>
    <w:rsid w:val="00CA064A"/>
    <w:rsid w:val="00CA0E50"/>
    <w:rsid w:val="00CB4245"/>
    <w:rsid w:val="00CB4DBC"/>
    <w:rsid w:val="00CB51B9"/>
    <w:rsid w:val="00CB6817"/>
    <w:rsid w:val="00CC0FCB"/>
    <w:rsid w:val="00CC3A69"/>
    <w:rsid w:val="00CC5125"/>
    <w:rsid w:val="00CC58B6"/>
    <w:rsid w:val="00CC69DD"/>
    <w:rsid w:val="00CD17C6"/>
    <w:rsid w:val="00CD2992"/>
    <w:rsid w:val="00CD30FD"/>
    <w:rsid w:val="00CD3D01"/>
    <w:rsid w:val="00CE1137"/>
    <w:rsid w:val="00CE1CBC"/>
    <w:rsid w:val="00CE1EBE"/>
    <w:rsid w:val="00CE2474"/>
    <w:rsid w:val="00CE27B3"/>
    <w:rsid w:val="00CE2BB2"/>
    <w:rsid w:val="00CF10C0"/>
    <w:rsid w:val="00CF1404"/>
    <w:rsid w:val="00CF79B1"/>
    <w:rsid w:val="00D000C2"/>
    <w:rsid w:val="00D02C88"/>
    <w:rsid w:val="00D0316D"/>
    <w:rsid w:val="00D04DDB"/>
    <w:rsid w:val="00D0579C"/>
    <w:rsid w:val="00D109DF"/>
    <w:rsid w:val="00D1307E"/>
    <w:rsid w:val="00D1369E"/>
    <w:rsid w:val="00D1683C"/>
    <w:rsid w:val="00D17D2A"/>
    <w:rsid w:val="00D20479"/>
    <w:rsid w:val="00D20876"/>
    <w:rsid w:val="00D21403"/>
    <w:rsid w:val="00D21E57"/>
    <w:rsid w:val="00D2247D"/>
    <w:rsid w:val="00D232D2"/>
    <w:rsid w:val="00D23763"/>
    <w:rsid w:val="00D23AC0"/>
    <w:rsid w:val="00D241A1"/>
    <w:rsid w:val="00D25D44"/>
    <w:rsid w:val="00D27920"/>
    <w:rsid w:val="00D279F3"/>
    <w:rsid w:val="00D314AC"/>
    <w:rsid w:val="00D33D99"/>
    <w:rsid w:val="00D35341"/>
    <w:rsid w:val="00D36E9B"/>
    <w:rsid w:val="00D37C50"/>
    <w:rsid w:val="00D37FC2"/>
    <w:rsid w:val="00D42387"/>
    <w:rsid w:val="00D4631A"/>
    <w:rsid w:val="00D47070"/>
    <w:rsid w:val="00D4713B"/>
    <w:rsid w:val="00D47FDF"/>
    <w:rsid w:val="00D50015"/>
    <w:rsid w:val="00D5022D"/>
    <w:rsid w:val="00D53036"/>
    <w:rsid w:val="00D53821"/>
    <w:rsid w:val="00D53D10"/>
    <w:rsid w:val="00D5766D"/>
    <w:rsid w:val="00D577C8"/>
    <w:rsid w:val="00D620EB"/>
    <w:rsid w:val="00D63514"/>
    <w:rsid w:val="00D64E7B"/>
    <w:rsid w:val="00D65E92"/>
    <w:rsid w:val="00D67109"/>
    <w:rsid w:val="00D67C77"/>
    <w:rsid w:val="00D7038D"/>
    <w:rsid w:val="00D71E44"/>
    <w:rsid w:val="00D72BB6"/>
    <w:rsid w:val="00D72F2E"/>
    <w:rsid w:val="00D7431F"/>
    <w:rsid w:val="00D74625"/>
    <w:rsid w:val="00D749C9"/>
    <w:rsid w:val="00D76492"/>
    <w:rsid w:val="00D7653A"/>
    <w:rsid w:val="00D771D3"/>
    <w:rsid w:val="00D841A6"/>
    <w:rsid w:val="00D84E36"/>
    <w:rsid w:val="00D85D86"/>
    <w:rsid w:val="00D86111"/>
    <w:rsid w:val="00D86877"/>
    <w:rsid w:val="00D86EC3"/>
    <w:rsid w:val="00D90179"/>
    <w:rsid w:val="00D959C2"/>
    <w:rsid w:val="00D95D27"/>
    <w:rsid w:val="00D96AF7"/>
    <w:rsid w:val="00D97534"/>
    <w:rsid w:val="00D97C76"/>
    <w:rsid w:val="00DA4943"/>
    <w:rsid w:val="00DA4BB7"/>
    <w:rsid w:val="00DA4C20"/>
    <w:rsid w:val="00DA50D0"/>
    <w:rsid w:val="00DA5478"/>
    <w:rsid w:val="00DA76D0"/>
    <w:rsid w:val="00DB1057"/>
    <w:rsid w:val="00DB10D1"/>
    <w:rsid w:val="00DB2591"/>
    <w:rsid w:val="00DB3DFA"/>
    <w:rsid w:val="00DB798A"/>
    <w:rsid w:val="00DC0273"/>
    <w:rsid w:val="00DC0C8F"/>
    <w:rsid w:val="00DC28A6"/>
    <w:rsid w:val="00DC2A96"/>
    <w:rsid w:val="00DC39EE"/>
    <w:rsid w:val="00DD0033"/>
    <w:rsid w:val="00DD3F84"/>
    <w:rsid w:val="00DD4933"/>
    <w:rsid w:val="00DD4969"/>
    <w:rsid w:val="00DD5D0A"/>
    <w:rsid w:val="00DD70A5"/>
    <w:rsid w:val="00DE17B4"/>
    <w:rsid w:val="00DE268C"/>
    <w:rsid w:val="00DE2F9B"/>
    <w:rsid w:val="00DE3746"/>
    <w:rsid w:val="00DF45C3"/>
    <w:rsid w:val="00DF5DA2"/>
    <w:rsid w:val="00DF7007"/>
    <w:rsid w:val="00E000D7"/>
    <w:rsid w:val="00E00A28"/>
    <w:rsid w:val="00E014C0"/>
    <w:rsid w:val="00E02C98"/>
    <w:rsid w:val="00E05E9A"/>
    <w:rsid w:val="00E073F2"/>
    <w:rsid w:val="00E1307B"/>
    <w:rsid w:val="00E1337B"/>
    <w:rsid w:val="00E14DA4"/>
    <w:rsid w:val="00E1593F"/>
    <w:rsid w:val="00E159B6"/>
    <w:rsid w:val="00E17CE3"/>
    <w:rsid w:val="00E202FB"/>
    <w:rsid w:val="00E20B9F"/>
    <w:rsid w:val="00E22CE9"/>
    <w:rsid w:val="00E242C0"/>
    <w:rsid w:val="00E25863"/>
    <w:rsid w:val="00E274E4"/>
    <w:rsid w:val="00E332C5"/>
    <w:rsid w:val="00E35060"/>
    <w:rsid w:val="00E36053"/>
    <w:rsid w:val="00E40FF2"/>
    <w:rsid w:val="00E411D6"/>
    <w:rsid w:val="00E41BA9"/>
    <w:rsid w:val="00E434FD"/>
    <w:rsid w:val="00E45551"/>
    <w:rsid w:val="00E456E4"/>
    <w:rsid w:val="00E4582D"/>
    <w:rsid w:val="00E5210C"/>
    <w:rsid w:val="00E630A2"/>
    <w:rsid w:val="00E65375"/>
    <w:rsid w:val="00E67EAD"/>
    <w:rsid w:val="00E75633"/>
    <w:rsid w:val="00E76CEC"/>
    <w:rsid w:val="00E8106A"/>
    <w:rsid w:val="00E825F1"/>
    <w:rsid w:val="00E86819"/>
    <w:rsid w:val="00E87365"/>
    <w:rsid w:val="00E91F67"/>
    <w:rsid w:val="00E94152"/>
    <w:rsid w:val="00E96E1C"/>
    <w:rsid w:val="00EA0A64"/>
    <w:rsid w:val="00EA21BD"/>
    <w:rsid w:val="00EA2AFE"/>
    <w:rsid w:val="00EA50D3"/>
    <w:rsid w:val="00EA673F"/>
    <w:rsid w:val="00EA77E8"/>
    <w:rsid w:val="00EA7D52"/>
    <w:rsid w:val="00EB0C55"/>
    <w:rsid w:val="00EB0D90"/>
    <w:rsid w:val="00EB212C"/>
    <w:rsid w:val="00EB2EF4"/>
    <w:rsid w:val="00EB4701"/>
    <w:rsid w:val="00EC10C7"/>
    <w:rsid w:val="00EC1D83"/>
    <w:rsid w:val="00EC33B4"/>
    <w:rsid w:val="00EC7996"/>
    <w:rsid w:val="00ED5B6B"/>
    <w:rsid w:val="00ED6E63"/>
    <w:rsid w:val="00EE23FC"/>
    <w:rsid w:val="00EE2692"/>
    <w:rsid w:val="00EE4518"/>
    <w:rsid w:val="00EE47E1"/>
    <w:rsid w:val="00EE4B65"/>
    <w:rsid w:val="00EE4CDE"/>
    <w:rsid w:val="00EE5A44"/>
    <w:rsid w:val="00EE60FC"/>
    <w:rsid w:val="00EE6439"/>
    <w:rsid w:val="00EF0026"/>
    <w:rsid w:val="00EF4543"/>
    <w:rsid w:val="00EF47E2"/>
    <w:rsid w:val="00EF7842"/>
    <w:rsid w:val="00F00653"/>
    <w:rsid w:val="00F00CB5"/>
    <w:rsid w:val="00F05639"/>
    <w:rsid w:val="00F05919"/>
    <w:rsid w:val="00F100F3"/>
    <w:rsid w:val="00F16A4E"/>
    <w:rsid w:val="00F17E4D"/>
    <w:rsid w:val="00F208AA"/>
    <w:rsid w:val="00F2478B"/>
    <w:rsid w:val="00F24E34"/>
    <w:rsid w:val="00F278C8"/>
    <w:rsid w:val="00F30A99"/>
    <w:rsid w:val="00F32278"/>
    <w:rsid w:val="00F32598"/>
    <w:rsid w:val="00F33A8B"/>
    <w:rsid w:val="00F355D6"/>
    <w:rsid w:val="00F35F81"/>
    <w:rsid w:val="00F3609F"/>
    <w:rsid w:val="00F37A09"/>
    <w:rsid w:val="00F44551"/>
    <w:rsid w:val="00F453B6"/>
    <w:rsid w:val="00F45DF4"/>
    <w:rsid w:val="00F60E2C"/>
    <w:rsid w:val="00F613E4"/>
    <w:rsid w:val="00F6496F"/>
    <w:rsid w:val="00F67800"/>
    <w:rsid w:val="00F7202E"/>
    <w:rsid w:val="00F744E3"/>
    <w:rsid w:val="00F75EAA"/>
    <w:rsid w:val="00F766BC"/>
    <w:rsid w:val="00F805C5"/>
    <w:rsid w:val="00F80649"/>
    <w:rsid w:val="00F82E68"/>
    <w:rsid w:val="00F85579"/>
    <w:rsid w:val="00F87B05"/>
    <w:rsid w:val="00F903A8"/>
    <w:rsid w:val="00F90C50"/>
    <w:rsid w:val="00F90DE3"/>
    <w:rsid w:val="00F924A3"/>
    <w:rsid w:val="00F930E6"/>
    <w:rsid w:val="00F94EA9"/>
    <w:rsid w:val="00F967B3"/>
    <w:rsid w:val="00F9710B"/>
    <w:rsid w:val="00F9755D"/>
    <w:rsid w:val="00FA17C1"/>
    <w:rsid w:val="00FA1D2A"/>
    <w:rsid w:val="00FA45D8"/>
    <w:rsid w:val="00FA524F"/>
    <w:rsid w:val="00FA651B"/>
    <w:rsid w:val="00FA7462"/>
    <w:rsid w:val="00FA7DBF"/>
    <w:rsid w:val="00FA7FAA"/>
    <w:rsid w:val="00FB0E5A"/>
    <w:rsid w:val="00FB14D3"/>
    <w:rsid w:val="00FB17A0"/>
    <w:rsid w:val="00FB1874"/>
    <w:rsid w:val="00FB5958"/>
    <w:rsid w:val="00FC6677"/>
    <w:rsid w:val="00FC6829"/>
    <w:rsid w:val="00FC7830"/>
    <w:rsid w:val="00FD24D4"/>
    <w:rsid w:val="00FD520C"/>
    <w:rsid w:val="00FD6382"/>
    <w:rsid w:val="00FE05BB"/>
    <w:rsid w:val="00FE2CC0"/>
    <w:rsid w:val="00FE3076"/>
    <w:rsid w:val="00FE3D90"/>
    <w:rsid w:val="00FE5BBE"/>
    <w:rsid w:val="00FE5C42"/>
    <w:rsid w:val="00FE6436"/>
    <w:rsid w:val="00FE6759"/>
    <w:rsid w:val="00FE7833"/>
    <w:rsid w:val="00FF0EB0"/>
    <w:rsid w:val="00FF2F41"/>
    <w:rsid w:val="00FF494F"/>
    <w:rsid w:val="00FF6695"/>
    <w:rsid w:val="00FF74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F3376E"/>
  <w15:chartTrackingRefBased/>
  <w15:docId w15:val="{326759C3-7D5D-455B-8BBC-9EBD95BDC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autoRedefine/>
    <w:qFormat/>
    <w:rsid w:val="00E45551"/>
    <w:pPr>
      <w:widowControl w:val="0"/>
      <w:suppressAutoHyphens/>
      <w:spacing w:line="240" w:lineRule="atLeast"/>
    </w:pPr>
    <w:rPr>
      <w:rFonts w:ascii="Verdana" w:hAnsi="Verdana"/>
      <w:sz w:val="18"/>
      <w:lang w:eastAsia="ar-SA"/>
    </w:rPr>
  </w:style>
  <w:style w:type="paragraph" w:styleId="Kop1">
    <w:name w:val="heading 1"/>
    <w:aliases w:val="Hoofdstuk"/>
    <w:basedOn w:val="Standaard"/>
    <w:next w:val="Plattetekst"/>
    <w:link w:val="Kop1Char"/>
    <w:autoRedefine/>
    <w:qFormat/>
    <w:rsid w:val="00856E2F"/>
    <w:pPr>
      <w:keepNext/>
      <w:numPr>
        <w:numId w:val="1"/>
      </w:numPr>
      <w:spacing w:before="120" w:after="60"/>
      <w:outlineLvl w:val="0"/>
    </w:pPr>
    <w:rPr>
      <w:sz w:val="24"/>
      <w:lang w:val="x-none"/>
    </w:rPr>
  </w:style>
  <w:style w:type="paragraph" w:styleId="Kop2">
    <w:name w:val="heading 2"/>
    <w:aliases w:val="Paragraaf,Alineakop"/>
    <w:basedOn w:val="Kop1"/>
    <w:next w:val="Plattetekst"/>
    <w:autoRedefine/>
    <w:qFormat/>
    <w:rsid w:val="00856E2F"/>
    <w:pPr>
      <w:numPr>
        <w:ilvl w:val="1"/>
      </w:numPr>
      <w:outlineLvl w:val="1"/>
    </w:pPr>
    <w:rPr>
      <w:b/>
      <w:sz w:val="18"/>
    </w:rPr>
  </w:style>
  <w:style w:type="paragraph" w:styleId="Kop3">
    <w:name w:val="heading 3"/>
    <w:aliases w:val="Subparagraaf"/>
    <w:basedOn w:val="Kop1"/>
    <w:next w:val="Plattetekst"/>
    <w:link w:val="Kop3Char"/>
    <w:autoRedefine/>
    <w:qFormat/>
    <w:rsid w:val="00856E2F"/>
    <w:pPr>
      <w:numPr>
        <w:ilvl w:val="2"/>
      </w:numPr>
      <w:outlineLvl w:val="2"/>
    </w:pPr>
    <w:rPr>
      <w:i/>
      <w:sz w:val="18"/>
    </w:rPr>
  </w:style>
  <w:style w:type="paragraph" w:styleId="Kop4">
    <w:name w:val="heading 4"/>
    <w:basedOn w:val="Kop1"/>
    <w:next w:val="Standaard"/>
    <w:autoRedefine/>
    <w:qFormat/>
    <w:rsid w:val="00856E2F"/>
    <w:pPr>
      <w:numPr>
        <w:ilvl w:val="3"/>
      </w:numPr>
      <w:outlineLvl w:val="3"/>
    </w:pPr>
    <w:rPr>
      <w:sz w:val="18"/>
    </w:rPr>
  </w:style>
  <w:style w:type="paragraph" w:styleId="Kop5">
    <w:name w:val="heading 5"/>
    <w:basedOn w:val="Standaard"/>
    <w:next w:val="Standaard"/>
    <w:qFormat/>
    <w:pPr>
      <w:numPr>
        <w:ilvl w:val="4"/>
        <w:numId w:val="1"/>
      </w:numPr>
      <w:spacing w:before="240" w:after="60"/>
      <w:outlineLvl w:val="4"/>
    </w:pPr>
    <w:rPr>
      <w:sz w:val="22"/>
    </w:rPr>
  </w:style>
  <w:style w:type="paragraph" w:styleId="Kop6">
    <w:name w:val="heading 6"/>
    <w:basedOn w:val="Standaard"/>
    <w:next w:val="Standaard"/>
    <w:qFormat/>
    <w:pPr>
      <w:numPr>
        <w:ilvl w:val="5"/>
        <w:numId w:val="1"/>
      </w:numPr>
      <w:spacing w:before="240" w:after="60"/>
      <w:outlineLvl w:val="5"/>
    </w:pPr>
    <w:rPr>
      <w:i/>
      <w:sz w:val="22"/>
    </w:rPr>
  </w:style>
  <w:style w:type="paragraph" w:styleId="Kop7">
    <w:name w:val="heading 7"/>
    <w:basedOn w:val="Standaard"/>
    <w:next w:val="Standaard"/>
    <w:qFormat/>
    <w:pPr>
      <w:numPr>
        <w:ilvl w:val="6"/>
        <w:numId w:val="1"/>
      </w:numPr>
      <w:spacing w:before="240" w:after="60"/>
      <w:outlineLvl w:val="6"/>
    </w:pPr>
  </w:style>
  <w:style w:type="paragraph" w:styleId="Kop8">
    <w:name w:val="heading 8"/>
    <w:basedOn w:val="Standaard"/>
    <w:next w:val="Standaard"/>
    <w:qFormat/>
    <w:pPr>
      <w:numPr>
        <w:ilvl w:val="7"/>
        <w:numId w:val="1"/>
      </w:numPr>
      <w:spacing w:before="240" w:after="60"/>
      <w:outlineLvl w:val="7"/>
    </w:pPr>
    <w:rPr>
      <w:i/>
    </w:rPr>
  </w:style>
  <w:style w:type="paragraph" w:styleId="Kop9">
    <w:name w:val="heading 9"/>
    <w:basedOn w:val="Standaard"/>
    <w:next w:val="Standaard"/>
    <w:qFormat/>
    <w:pPr>
      <w:numPr>
        <w:ilvl w:val="8"/>
        <w:numId w:val="1"/>
      </w:numPr>
      <w:spacing w:before="240" w:after="60"/>
      <w:outlineLvl w:val="8"/>
    </w:pPr>
    <w:rPr>
      <w:b/>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WW8Num1z0">
    <w:name w:val="WW8Num1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Times New Roman" w:hAnsi="Times New Roman" w:cs="Times New Roman"/>
    </w:rPr>
  </w:style>
  <w:style w:type="character" w:customStyle="1" w:styleId="WW8Num20z0">
    <w:name w:val="WW8Num20z0"/>
    <w:rPr>
      <w:rFonts w:ascii="Times New Roman" w:hAnsi="Times New Roman"/>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7z0">
    <w:name w:val="WW8Num27z0"/>
    <w:rPr>
      <w:rFonts w:ascii="Wingdings" w:hAnsi="Wingdings"/>
    </w:rPr>
  </w:style>
  <w:style w:type="character" w:customStyle="1" w:styleId="WW8Num28z0">
    <w:name w:val="WW8Num28z0"/>
    <w:rPr>
      <w:rFonts w:ascii="Symbol" w:hAnsi="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9z0">
    <w:name w:val="WW8Num29z0"/>
    <w:rPr>
      <w:rFonts w:ascii="Symbol" w:hAnsi="Symbol"/>
    </w:rPr>
  </w:style>
  <w:style w:type="character" w:customStyle="1" w:styleId="WW8Num29z1">
    <w:name w:val="WW8Num29z1"/>
    <w:rPr>
      <w:rFonts w:ascii="Courier New" w:hAnsi="Courier New" w:cs="Wingdings"/>
    </w:rPr>
  </w:style>
  <w:style w:type="character" w:customStyle="1" w:styleId="WW8Num29z2">
    <w:name w:val="WW8Num29z2"/>
    <w:rPr>
      <w:rFonts w:ascii="Wingdings" w:hAnsi="Wingdings"/>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Wingdings" w:hAnsi="Wingdings"/>
    </w:rPr>
  </w:style>
  <w:style w:type="character" w:customStyle="1" w:styleId="WW8Num31z3">
    <w:name w:val="WW8Num31z3"/>
    <w:rPr>
      <w:rFonts w:ascii="Symbol" w:hAnsi="Symbol"/>
    </w:rPr>
  </w:style>
  <w:style w:type="character" w:customStyle="1" w:styleId="WW8Num31z4">
    <w:name w:val="WW8Num31z4"/>
    <w:rPr>
      <w:rFonts w:ascii="Courier New" w:hAnsi="Courier New"/>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rPr>
  </w:style>
  <w:style w:type="character" w:customStyle="1" w:styleId="WW8Num34z1">
    <w:name w:val="WW8Num34z1"/>
    <w:rPr>
      <w:rFonts w:ascii="Wingdings" w:hAnsi="Wingdings"/>
    </w:rPr>
  </w:style>
  <w:style w:type="character" w:customStyle="1" w:styleId="WW8Num35z0">
    <w:name w:val="WW8Num35z0"/>
    <w:rPr>
      <w:rFonts w:ascii="Symbol" w:hAnsi="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6z0">
    <w:name w:val="WW8Num36z0"/>
    <w:rPr>
      <w:rFonts w:ascii="Symbol" w:hAnsi="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9z0">
    <w:name w:val="WW8Num39z0"/>
    <w:rPr>
      <w:rFonts w:ascii="Symbol" w:hAnsi="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rPr>
  </w:style>
  <w:style w:type="character" w:customStyle="1" w:styleId="WW8Num41z0">
    <w:name w:val="WW8Num41z0"/>
    <w:rPr>
      <w:rFonts w:ascii="Times New Roman" w:eastAsia="Times New Roman" w:hAnsi="Times New Roman" w:cs="Times New Roman"/>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1">
    <w:name w:val="WW8Num42z1"/>
    <w:rPr>
      <w:rFonts w:ascii="Symbol" w:hAnsi="Symbol"/>
    </w:rPr>
  </w:style>
  <w:style w:type="character" w:customStyle="1" w:styleId="WW8Num44z0">
    <w:name w:val="WW8Num44z0"/>
    <w:rPr>
      <w:rFonts w:ascii="Times New Roman" w:eastAsia="Times New Roman" w:hAnsi="Times New Roman" w:cs="Times New Roman"/>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Standaardalinea-lettertype1">
    <w:name w:val="Standaardalinea-lettertype1"/>
  </w:style>
  <w:style w:type="character" w:styleId="Paginanummer">
    <w:name w:val="page number"/>
    <w:basedOn w:val="Standaardalinea-lettertype1"/>
  </w:style>
  <w:style w:type="character" w:customStyle="1" w:styleId="Voetnoottekens">
    <w:name w:val="Voetnoottekens"/>
    <w:rPr>
      <w:sz w:val="20"/>
      <w:vertAlign w:val="superscript"/>
    </w:rPr>
  </w:style>
  <w:style w:type="character" w:styleId="Hyperlink">
    <w:name w:val="Hyperlink"/>
    <w:uiPriority w:val="99"/>
    <w:rPr>
      <w:color w:val="0000FF"/>
      <w:u w:val="single"/>
    </w:rPr>
  </w:style>
  <w:style w:type="character" w:styleId="Zwaar">
    <w:name w:val="Strong"/>
    <w:qFormat/>
    <w:rPr>
      <w:rFonts w:ascii="Arial" w:hAnsi="Arial"/>
      <w:b/>
      <w:bCs/>
      <w:sz w:val="16"/>
    </w:rPr>
  </w:style>
  <w:style w:type="character" w:styleId="GevolgdeHyperlink">
    <w:name w:val="FollowedHyperlink"/>
    <w:rPr>
      <w:color w:val="800080"/>
      <w:u w:val="single"/>
    </w:rPr>
  </w:style>
  <w:style w:type="character" w:customStyle="1" w:styleId="PageNumber1">
    <w:name w:val="Page Number1"/>
    <w:rPr>
      <w:rFonts w:ascii="Arial" w:hAnsi="Arial"/>
      <w:sz w:val="16"/>
    </w:rPr>
  </w:style>
  <w:style w:type="character" w:customStyle="1" w:styleId="FootnoteText1Char">
    <w:name w:val="Footnote Text1 Char"/>
    <w:rPr>
      <w:sz w:val="24"/>
      <w:lang w:val="nl-NL" w:eastAsia="ar-SA" w:bidi="ar-SA"/>
    </w:rPr>
  </w:style>
  <w:style w:type="character" w:customStyle="1" w:styleId="Char">
    <w:name w:val="Char"/>
    <w:rPr>
      <w:spacing w:val="-2"/>
      <w:sz w:val="24"/>
      <w:lang w:val="nl-NL" w:eastAsia="ar-SA" w:bidi="ar-SA"/>
    </w:rPr>
  </w:style>
  <w:style w:type="character" w:customStyle="1" w:styleId="AAACharCharChar">
    <w:name w:val="AAA Char Char Char"/>
    <w:rPr>
      <w:rFonts w:ascii="Times" w:hAnsi="Times"/>
      <w:b/>
      <w:caps/>
      <w:color w:val="000080"/>
      <w:spacing w:val="-2"/>
      <w:sz w:val="24"/>
      <w:u w:val="single"/>
      <w:lang w:val="nl-NL" w:eastAsia="ar-SA" w:bidi="ar-SA"/>
    </w:rPr>
  </w:style>
  <w:style w:type="character" w:customStyle="1" w:styleId="NormalIndentChar2Char">
    <w:name w:val="Normal Indent Char2 Char"/>
    <w:aliases w:val="Normal Indent Char Char Char2,Normal Indent Char1 Char Char2 Char,Normal Indent Char4 Char Char Char Char,Normal Indent Char Char Char2 Char1 Char Char1,Normal Indent Char2 Char Char Char2 Char Char Char3"/>
    <w:rPr>
      <w:sz w:val="24"/>
      <w:lang w:val="nl" w:eastAsia="ar-SA" w:bidi="ar-SA"/>
    </w:rPr>
  </w:style>
  <w:style w:type="character" w:customStyle="1" w:styleId="Heading1Char">
    <w:name w:val="Heading 1 Char"/>
    <w:rPr>
      <w:b/>
      <w:sz w:val="28"/>
      <w:lang w:val="nl" w:eastAsia="ar-SA" w:bidi="ar-SA"/>
    </w:rPr>
  </w:style>
  <w:style w:type="character" w:customStyle="1" w:styleId="Heading2Char">
    <w:name w:val="Heading 2 Char"/>
    <w:rPr>
      <w:b/>
      <w:sz w:val="26"/>
      <w:lang w:val="nl" w:eastAsia="ar-SA" w:bidi="ar-SA"/>
    </w:rPr>
  </w:style>
  <w:style w:type="character" w:customStyle="1" w:styleId="Heading3Char">
    <w:name w:val="Heading 3 Char"/>
    <w:rPr>
      <w:b/>
      <w:sz w:val="22"/>
      <w:lang w:val="nl" w:eastAsia="ar-SA" w:bidi="ar-SA"/>
    </w:rPr>
  </w:style>
  <w:style w:type="character" w:customStyle="1" w:styleId="NormalIndentChar1Char">
    <w:name w:val="Normal Indent Char1 Char"/>
    <w:aliases w:val="Normal Indent Char Char Char1,Normal Indent Char2 Char Char Char,Normal Indent Char Char Char Char Char,Normal Indent Char1 Char Char2 Char Char Char,Normal Indent Char4 Char Char Char Char Char Char"/>
    <w:rPr>
      <w:sz w:val="24"/>
      <w:lang w:val="nl" w:eastAsia="ar-SA" w:bidi="ar-SA"/>
    </w:rPr>
  </w:style>
  <w:style w:type="character" w:customStyle="1" w:styleId="Heading3CharChar">
    <w:name w:val="Heading 3 Char Char"/>
    <w:rPr>
      <w:b/>
      <w:sz w:val="22"/>
      <w:lang w:val="nl" w:eastAsia="ar-SA" w:bidi="ar-SA"/>
    </w:rPr>
  </w:style>
  <w:style w:type="character" w:customStyle="1" w:styleId="NormalIndentCharChar1">
    <w:name w:val="Normal Indent Char Char1"/>
    <w:aliases w:val="Normal Indent Char2 Char Char,Normal Indent Char Char Char Char,Normal Indent Char1 Char Char2 Char Char,Normal Indent Char4 Char Char Char Char Char,Normal Indent Char Char Char2 Char1 Char Char Char,Normal Indent Char1"/>
    <w:rPr>
      <w:sz w:val="24"/>
      <w:lang w:val="nl" w:eastAsia="ar-SA" w:bidi="ar-SA"/>
    </w:rPr>
  </w:style>
  <w:style w:type="character" w:customStyle="1" w:styleId="NormalIndentCharChar2">
    <w:name w:val="Normal Indent Char Char2"/>
    <w:aliases w:val="Normal Indent Char2 Char Char1,Normal Indent Char Char Char Char1,Normal Indent Char1 Char Char2 Char Char1,Normal Indent Char4 Char Char Char Char Char1,Normal Indent Char Char Char2 Char1 Char Char Char1"/>
    <w:rPr>
      <w:sz w:val="24"/>
      <w:lang w:val="nl" w:eastAsia="ar-SA" w:bidi="ar-SA"/>
    </w:rPr>
  </w:style>
  <w:style w:type="character" w:customStyle="1" w:styleId="Heading3Heading3Char">
    <w:name w:val="Heading 3;Heading 3 Char"/>
    <w:rPr>
      <w:rFonts w:ascii="Arial" w:hAnsi="Arial"/>
      <w:sz w:val="24"/>
      <w:lang w:val="nl-NL" w:eastAsia="ar-SA" w:bidi="ar-SA"/>
    </w:rPr>
  </w:style>
  <w:style w:type="character" w:customStyle="1" w:styleId="CaptionChar">
    <w:name w:val="Caption Char"/>
    <w:rPr>
      <w:b/>
      <w:sz w:val="22"/>
      <w:lang w:val="nl-NL" w:eastAsia="ar-SA" w:bidi="ar-SA"/>
    </w:rPr>
  </w:style>
  <w:style w:type="character" w:customStyle="1" w:styleId="FindingsChar">
    <w:name w:val="Findings Char"/>
    <w:rPr>
      <w:rFonts w:ascii="Arial" w:hAnsi="Arial"/>
      <w:i/>
      <w:sz w:val="22"/>
      <w:lang w:val="nl" w:eastAsia="ar-SA" w:bidi="ar-SA"/>
    </w:rPr>
  </w:style>
  <w:style w:type="character" w:customStyle="1" w:styleId="CharChar">
    <w:name w:val="Char Char"/>
    <w:rPr>
      <w:rFonts w:ascii="Arial" w:hAnsi="Arial"/>
      <w:b/>
      <w:sz w:val="24"/>
      <w:lang w:val="nl-NL" w:eastAsia="ar-SA" w:bidi="ar-SA"/>
    </w:rPr>
  </w:style>
  <w:style w:type="character" w:customStyle="1" w:styleId="Verwijzingopmerking1">
    <w:name w:val="Verwijzing opmerking1"/>
    <w:rPr>
      <w:sz w:val="18"/>
      <w:szCs w:val="18"/>
    </w:rPr>
  </w:style>
  <w:style w:type="character" w:customStyle="1" w:styleId="CharChar3">
    <w:name w:val="Char Char3"/>
    <w:rPr>
      <w:sz w:val="22"/>
      <w:lang w:val="nl-NL" w:eastAsia="ar-SA" w:bidi="ar-SA"/>
    </w:rPr>
  </w:style>
  <w:style w:type="character" w:customStyle="1" w:styleId="WW-Voetnoottekens">
    <w:name w:val="WW-Voetnoottekens"/>
    <w:rPr>
      <w:sz w:val="20"/>
      <w:vertAlign w:val="superscript"/>
    </w:rPr>
  </w:style>
  <w:style w:type="character" w:customStyle="1" w:styleId="Voetnootmarkering1">
    <w:name w:val="Voetnootmarkering1"/>
    <w:rPr>
      <w:vertAlign w:val="superscript"/>
    </w:rPr>
  </w:style>
  <w:style w:type="character" w:styleId="Voetnootmarkering">
    <w:name w:val="footnote reference"/>
    <w:semiHidden/>
    <w:rPr>
      <w:vertAlign w:val="superscript"/>
    </w:rPr>
  </w:style>
  <w:style w:type="character" w:styleId="Eindnootmarkering">
    <w:name w:val="endnote reference"/>
    <w:semiHidden/>
    <w:rPr>
      <w:vertAlign w:val="superscript"/>
    </w:rPr>
  </w:style>
  <w:style w:type="character" w:customStyle="1" w:styleId="Eindnoottekens">
    <w:name w:val="Eindnoottekens"/>
  </w:style>
  <w:style w:type="character" w:customStyle="1" w:styleId="Opsommingstekens">
    <w:name w:val="Opsommingstekens"/>
    <w:rPr>
      <w:rFonts w:ascii="OpenSymbol" w:eastAsia="OpenSymbol" w:hAnsi="OpenSymbol" w:cs="OpenSymbol"/>
    </w:rPr>
  </w:style>
  <w:style w:type="paragraph" w:customStyle="1" w:styleId="Kop">
    <w:name w:val="Kop"/>
    <w:basedOn w:val="Standaard"/>
    <w:next w:val="Plattetekst"/>
    <w:link w:val="KopChar"/>
    <w:pPr>
      <w:keepNext/>
      <w:spacing w:before="240" w:after="120"/>
    </w:pPr>
    <w:rPr>
      <w:rFonts w:ascii="Arial" w:eastAsia="Lucida Sans Unicode" w:hAnsi="Arial" w:cs="Tahoma"/>
      <w:sz w:val="28"/>
      <w:szCs w:val="28"/>
    </w:rPr>
  </w:style>
  <w:style w:type="paragraph" w:styleId="Plattetekst">
    <w:name w:val="Body Text"/>
    <w:aliases w:val="Platte tekst Char"/>
    <w:basedOn w:val="Standaard"/>
    <w:link w:val="PlattetekstChar1"/>
    <w:pPr>
      <w:keepLines/>
      <w:spacing w:after="120"/>
      <w:ind w:left="720"/>
    </w:pPr>
    <w:rPr>
      <w:rFonts w:ascii="Times New Roman" w:hAnsi="Times New Roman"/>
      <w:sz w:val="20"/>
    </w:rPr>
  </w:style>
  <w:style w:type="paragraph" w:styleId="Lijst">
    <w:name w:val="List"/>
    <w:basedOn w:val="Standaard"/>
    <w:pPr>
      <w:spacing w:line="240" w:lineRule="auto"/>
      <w:ind w:left="283" w:hanging="283"/>
      <w:jc w:val="both"/>
    </w:pPr>
    <w:rPr>
      <w:rFonts w:ascii="Arial" w:hAnsi="Arial"/>
      <w:sz w:val="22"/>
    </w:rPr>
  </w:style>
  <w:style w:type="paragraph" w:customStyle="1" w:styleId="Bijschrift1">
    <w:name w:val="Bijschrift1"/>
    <w:basedOn w:val="Standaard"/>
    <w:next w:val="Standaard"/>
    <w:pPr>
      <w:widowControl/>
      <w:spacing w:before="120" w:after="120" w:line="240" w:lineRule="auto"/>
      <w:jc w:val="both"/>
    </w:pPr>
    <w:rPr>
      <w:b/>
      <w:sz w:val="22"/>
    </w:rPr>
  </w:style>
  <w:style w:type="paragraph" w:customStyle="1" w:styleId="Index">
    <w:name w:val="Index"/>
    <w:basedOn w:val="Standaard"/>
    <w:pPr>
      <w:suppressLineNumbers/>
    </w:pPr>
    <w:rPr>
      <w:rFonts w:cs="Tahoma"/>
    </w:rPr>
  </w:style>
  <w:style w:type="paragraph" w:customStyle="1" w:styleId="Paragraph2">
    <w:name w:val="Paragraph2"/>
    <w:basedOn w:val="Standaard"/>
    <w:pPr>
      <w:spacing w:before="80"/>
      <w:ind w:left="720"/>
      <w:jc w:val="both"/>
    </w:pPr>
    <w:rPr>
      <w:color w:val="000000"/>
      <w:lang w:val="en-AU"/>
    </w:rPr>
  </w:style>
  <w:style w:type="paragraph" w:styleId="Titel">
    <w:name w:val="Title"/>
    <w:basedOn w:val="Standaard"/>
    <w:next w:val="Standaard"/>
    <w:qFormat/>
    <w:pPr>
      <w:spacing w:line="240" w:lineRule="auto"/>
      <w:jc w:val="center"/>
    </w:pPr>
    <w:rPr>
      <w:rFonts w:ascii="Arial" w:hAnsi="Arial"/>
      <w:b/>
      <w:sz w:val="36"/>
    </w:rPr>
  </w:style>
  <w:style w:type="paragraph" w:styleId="Ondertitel">
    <w:name w:val="Subtitle"/>
    <w:basedOn w:val="Standaard"/>
    <w:next w:val="Plattetekst"/>
    <w:qFormat/>
    <w:pPr>
      <w:spacing w:after="60"/>
      <w:jc w:val="center"/>
    </w:pPr>
    <w:rPr>
      <w:rFonts w:ascii="Arial" w:hAnsi="Arial"/>
      <w:i/>
      <w:sz w:val="36"/>
      <w:lang w:val="en-AU"/>
    </w:rPr>
  </w:style>
  <w:style w:type="paragraph" w:customStyle="1" w:styleId="Standaardinspringing1">
    <w:name w:val="Standaardinspringing1"/>
    <w:basedOn w:val="Standaard"/>
    <w:pPr>
      <w:ind w:left="900" w:hanging="900"/>
    </w:pPr>
  </w:style>
  <w:style w:type="paragraph" w:styleId="Inhopg1">
    <w:name w:val="toc 1"/>
    <w:basedOn w:val="Standaard"/>
    <w:next w:val="Standaard"/>
    <w:uiPriority w:val="39"/>
    <w:pPr>
      <w:spacing w:before="120" w:after="120"/>
    </w:pPr>
    <w:rPr>
      <w:b/>
      <w:bCs/>
      <w:caps/>
    </w:rPr>
  </w:style>
  <w:style w:type="paragraph" w:styleId="Inhopg2">
    <w:name w:val="toc 2"/>
    <w:basedOn w:val="Standaard"/>
    <w:next w:val="Standaard"/>
    <w:uiPriority w:val="39"/>
    <w:pPr>
      <w:ind w:left="200"/>
    </w:pPr>
    <w:rPr>
      <w:smallCaps/>
    </w:rPr>
  </w:style>
  <w:style w:type="paragraph" w:styleId="Inhopg3">
    <w:name w:val="toc 3"/>
    <w:basedOn w:val="Standaard"/>
    <w:next w:val="Standaard"/>
    <w:uiPriority w:val="39"/>
    <w:pPr>
      <w:ind w:left="400"/>
    </w:pPr>
    <w:rPr>
      <w:i/>
      <w:iCs/>
    </w:rPr>
  </w:style>
  <w:style w:type="paragraph" w:styleId="Koptekst">
    <w:name w:val="header"/>
    <w:basedOn w:val="Standaard"/>
    <w:pPr>
      <w:tabs>
        <w:tab w:val="center" w:pos="4320"/>
        <w:tab w:val="right" w:pos="8640"/>
      </w:tabs>
    </w:pPr>
  </w:style>
  <w:style w:type="paragraph" w:styleId="Voettekst">
    <w:name w:val="footer"/>
    <w:basedOn w:val="Standaard"/>
    <w:pPr>
      <w:tabs>
        <w:tab w:val="center" w:pos="4320"/>
        <w:tab w:val="right" w:pos="8640"/>
      </w:tabs>
    </w:pPr>
  </w:style>
  <w:style w:type="paragraph" w:customStyle="1" w:styleId="Bullet1">
    <w:name w:val="Bullet1"/>
    <w:basedOn w:val="Standaard"/>
    <w:pPr>
      <w:numPr>
        <w:numId w:val="5"/>
      </w:numPr>
      <w:ind w:left="720"/>
    </w:pPr>
  </w:style>
  <w:style w:type="paragraph" w:customStyle="1" w:styleId="Bullet2">
    <w:name w:val="Bullet2"/>
    <w:basedOn w:val="Standaard"/>
    <w:pPr>
      <w:numPr>
        <w:numId w:val="6"/>
      </w:numPr>
      <w:ind w:left="1440"/>
    </w:pPr>
    <w:rPr>
      <w:color w:val="000080"/>
    </w:rPr>
  </w:style>
  <w:style w:type="paragraph" w:customStyle="1" w:styleId="Tabletext">
    <w:name w:val="Tabletext"/>
    <w:basedOn w:val="Standaard"/>
    <w:pPr>
      <w:keepLines/>
      <w:spacing w:after="120"/>
    </w:pPr>
  </w:style>
  <w:style w:type="paragraph" w:customStyle="1" w:styleId="Documentstructuur1">
    <w:name w:val="Documentstructuur1"/>
    <w:basedOn w:val="Standaard"/>
    <w:pPr>
      <w:shd w:val="clear" w:color="auto" w:fill="000080"/>
    </w:pPr>
    <w:rPr>
      <w:rFonts w:ascii="Tahoma" w:hAnsi="Tahoma"/>
    </w:rPr>
  </w:style>
  <w:style w:type="paragraph" w:styleId="Voetnoottekst">
    <w:name w:val="footnote text"/>
    <w:basedOn w:val="Standaard"/>
    <w:semiHidden/>
    <w:pPr>
      <w:keepNext/>
      <w:keepLines/>
      <w:pBdr>
        <w:bottom w:val="single" w:sz="4" w:space="0" w:color="000000"/>
      </w:pBdr>
      <w:spacing w:before="40" w:after="40"/>
      <w:ind w:left="360" w:hanging="360"/>
    </w:pPr>
    <w:rPr>
      <w:rFonts w:ascii="Helvetica" w:hAnsi="Helvetica"/>
      <w:sz w:val="16"/>
    </w:rPr>
  </w:style>
  <w:style w:type="paragraph" w:customStyle="1" w:styleId="MainTitle">
    <w:name w:val="Main Title"/>
    <w:basedOn w:val="Standaard"/>
    <w:pPr>
      <w:spacing w:before="480" w:after="60" w:line="240" w:lineRule="auto"/>
      <w:jc w:val="center"/>
    </w:pPr>
    <w:rPr>
      <w:rFonts w:ascii="Arial" w:hAnsi="Arial"/>
      <w:b/>
      <w:kern w:val="1"/>
      <w:sz w:val="32"/>
    </w:rPr>
  </w:style>
  <w:style w:type="paragraph" w:customStyle="1" w:styleId="Paragraph1">
    <w:name w:val="Paragraph1"/>
    <w:basedOn w:val="Standaard"/>
    <w:pPr>
      <w:spacing w:before="80" w:line="240" w:lineRule="auto"/>
      <w:jc w:val="both"/>
    </w:pPr>
  </w:style>
  <w:style w:type="paragraph" w:customStyle="1" w:styleId="Paragraph3">
    <w:name w:val="Paragraph3"/>
    <w:basedOn w:val="Standaard"/>
    <w:pPr>
      <w:spacing w:before="80" w:line="240" w:lineRule="auto"/>
      <w:ind w:left="1530"/>
      <w:jc w:val="both"/>
    </w:pPr>
  </w:style>
  <w:style w:type="paragraph" w:customStyle="1" w:styleId="Paragraph4">
    <w:name w:val="Paragraph4"/>
    <w:basedOn w:val="Standaard"/>
    <w:pPr>
      <w:spacing w:before="80" w:line="240" w:lineRule="auto"/>
      <w:ind w:left="2250"/>
      <w:jc w:val="both"/>
    </w:pPr>
  </w:style>
  <w:style w:type="paragraph" w:styleId="Inhopg4">
    <w:name w:val="toc 4"/>
    <w:basedOn w:val="Standaard"/>
    <w:next w:val="Standaard"/>
    <w:semiHidden/>
    <w:pPr>
      <w:ind w:left="600"/>
    </w:pPr>
    <w:rPr>
      <w:szCs w:val="18"/>
    </w:rPr>
  </w:style>
  <w:style w:type="paragraph" w:styleId="Inhopg5">
    <w:name w:val="toc 5"/>
    <w:basedOn w:val="Standaard"/>
    <w:next w:val="Standaard"/>
    <w:semiHidden/>
    <w:pPr>
      <w:ind w:left="800"/>
    </w:pPr>
    <w:rPr>
      <w:szCs w:val="18"/>
    </w:rPr>
  </w:style>
  <w:style w:type="paragraph" w:styleId="Inhopg6">
    <w:name w:val="toc 6"/>
    <w:basedOn w:val="Standaard"/>
    <w:next w:val="Standaard"/>
    <w:semiHidden/>
    <w:pPr>
      <w:ind w:left="1000"/>
    </w:pPr>
    <w:rPr>
      <w:szCs w:val="18"/>
    </w:rPr>
  </w:style>
  <w:style w:type="paragraph" w:styleId="Inhopg7">
    <w:name w:val="toc 7"/>
    <w:basedOn w:val="Standaard"/>
    <w:next w:val="Standaard"/>
    <w:semiHidden/>
    <w:pPr>
      <w:ind w:left="1200"/>
    </w:pPr>
    <w:rPr>
      <w:szCs w:val="18"/>
    </w:rPr>
  </w:style>
  <w:style w:type="paragraph" w:styleId="Inhopg8">
    <w:name w:val="toc 8"/>
    <w:basedOn w:val="Standaard"/>
    <w:next w:val="Standaard"/>
    <w:semiHidden/>
    <w:pPr>
      <w:ind w:left="1400"/>
    </w:pPr>
    <w:rPr>
      <w:szCs w:val="18"/>
    </w:rPr>
  </w:style>
  <w:style w:type="paragraph" w:styleId="Inhopg9">
    <w:name w:val="toc 9"/>
    <w:basedOn w:val="Standaard"/>
    <w:next w:val="Standaard"/>
    <w:semiHidden/>
    <w:pPr>
      <w:ind w:left="1600"/>
    </w:pPr>
    <w:rPr>
      <w:szCs w:val="18"/>
    </w:rPr>
  </w:style>
  <w:style w:type="paragraph" w:customStyle="1" w:styleId="Plattetekst21">
    <w:name w:val="Platte tekst 21"/>
    <w:basedOn w:val="Standaard"/>
    <w:rPr>
      <w:i/>
      <w:color w:val="0000FF"/>
    </w:rPr>
  </w:style>
  <w:style w:type="paragraph" w:styleId="Plattetekstinspringen">
    <w:name w:val="Body Text Indent"/>
    <w:basedOn w:val="Standaard"/>
    <w:pPr>
      <w:ind w:left="720"/>
    </w:pPr>
    <w:rPr>
      <w:i/>
      <w:color w:val="0000FF"/>
      <w:u w:val="single"/>
    </w:rPr>
  </w:style>
  <w:style w:type="paragraph" w:customStyle="1" w:styleId="Body">
    <w:name w:val="Body"/>
    <w:basedOn w:val="Standaard"/>
    <w:pPr>
      <w:widowControl/>
      <w:spacing w:before="120" w:line="240" w:lineRule="auto"/>
      <w:jc w:val="both"/>
    </w:pPr>
    <w:rPr>
      <w:rFonts w:ascii="Book Antiqua" w:hAnsi="Book Antiqua"/>
    </w:rPr>
  </w:style>
  <w:style w:type="paragraph" w:customStyle="1" w:styleId="Bullet">
    <w:name w:val="Bullet"/>
    <w:basedOn w:val="Standaard"/>
    <w:pPr>
      <w:widowControl/>
      <w:numPr>
        <w:numId w:val="3"/>
      </w:numPr>
      <w:tabs>
        <w:tab w:val="left" w:pos="1440"/>
      </w:tabs>
      <w:spacing w:before="120" w:line="240" w:lineRule="auto"/>
      <w:ind w:left="720" w:right="360"/>
      <w:jc w:val="both"/>
    </w:pPr>
    <w:rPr>
      <w:rFonts w:ascii="Book Antiqua" w:hAnsi="Book Antiqua"/>
    </w:rPr>
  </w:style>
  <w:style w:type="paragraph" w:customStyle="1" w:styleId="InfoBlue">
    <w:name w:val="InfoBlue"/>
    <w:basedOn w:val="Standaard"/>
    <w:next w:val="Plattetekst"/>
    <w:pPr>
      <w:spacing w:after="120"/>
    </w:pPr>
    <w:rPr>
      <w:i/>
      <w:color w:val="0000FF"/>
    </w:rPr>
  </w:style>
  <w:style w:type="paragraph" w:customStyle="1" w:styleId="Normaalweb1">
    <w:name w:val="Normaal (web)1"/>
    <w:basedOn w:val="Standaard"/>
    <w:pPr>
      <w:widowControl/>
      <w:spacing w:before="100" w:after="100" w:line="240" w:lineRule="auto"/>
    </w:pPr>
    <w:rPr>
      <w:sz w:val="24"/>
      <w:szCs w:val="24"/>
    </w:rPr>
  </w:style>
  <w:style w:type="paragraph" w:customStyle="1" w:styleId="HTML">
    <w:name w:val="HTML"/>
    <w:aliases w:val=" vooraf opgemaakt"/>
    <w:basedOn w:val="Standaar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ourier New" w:hAnsi="Courier New"/>
    </w:rPr>
  </w:style>
  <w:style w:type="paragraph" w:customStyle="1" w:styleId="Plattetekst31">
    <w:name w:val="Platte tekst 31"/>
    <w:basedOn w:val="Standaard"/>
  </w:style>
  <w:style w:type="paragraph" w:customStyle="1" w:styleId="Tekstzonderopmaak1">
    <w:name w:val="Tekst zonder opmaak1"/>
    <w:basedOn w:val="Standaard"/>
    <w:pPr>
      <w:widowControl/>
      <w:spacing w:line="240" w:lineRule="auto"/>
    </w:pPr>
    <w:rPr>
      <w:rFonts w:ascii="Courier New" w:hAnsi="Courier New"/>
    </w:rPr>
  </w:style>
  <w:style w:type="paragraph" w:customStyle="1" w:styleId="Ballontekst1">
    <w:name w:val="Ballontekst1"/>
    <w:basedOn w:val="Standaard"/>
    <w:rPr>
      <w:rFonts w:ascii="Tahoma" w:hAnsi="Tahoma" w:cs="Tahoma"/>
      <w:sz w:val="16"/>
      <w:szCs w:val="16"/>
    </w:rPr>
  </w:style>
  <w:style w:type="paragraph" w:styleId="Normaalweb">
    <w:name w:val="Normal (Web)"/>
    <w:basedOn w:val="Standaard"/>
    <w:pPr>
      <w:widowControl/>
      <w:spacing w:before="100" w:after="100" w:line="240" w:lineRule="auto"/>
    </w:pPr>
    <w:rPr>
      <w:rFonts w:ascii="Arial" w:eastAsia="Arial Unicode MS" w:hAnsi="Arial" w:cs="Arial"/>
      <w:lang w:val="en-GB"/>
    </w:rPr>
  </w:style>
  <w:style w:type="paragraph" w:customStyle="1" w:styleId="BulletIndent">
    <w:name w:val="Bullet Indent"/>
    <w:basedOn w:val="Standaardinspringing1"/>
    <w:pPr>
      <w:widowControl/>
      <w:numPr>
        <w:numId w:val="4"/>
      </w:numPr>
      <w:tabs>
        <w:tab w:val="left" w:pos="2269"/>
      </w:tabs>
      <w:spacing w:before="120" w:line="240" w:lineRule="auto"/>
      <w:ind w:left="1135" w:hanging="284"/>
      <w:jc w:val="both"/>
    </w:pPr>
    <w:rPr>
      <w:rFonts w:ascii="Arial" w:hAnsi="Arial"/>
      <w:sz w:val="22"/>
    </w:rPr>
  </w:style>
  <w:style w:type="paragraph" w:customStyle="1" w:styleId="IBS-Heading1">
    <w:name w:val="IBS - Heading 1"/>
    <w:basedOn w:val="Kop1"/>
    <w:next w:val="IBS-Normal"/>
    <w:pPr>
      <w:widowControl/>
      <w:numPr>
        <w:numId w:val="0"/>
      </w:numPr>
      <w:tabs>
        <w:tab w:val="left" w:pos="864"/>
      </w:tabs>
      <w:spacing w:before="240" w:line="240" w:lineRule="auto"/>
      <w:ind w:left="432" w:hanging="432"/>
      <w:jc w:val="both"/>
    </w:pPr>
    <w:rPr>
      <w:kern w:val="1"/>
      <w:sz w:val="32"/>
    </w:rPr>
  </w:style>
  <w:style w:type="paragraph" w:customStyle="1" w:styleId="IBS-Normal">
    <w:name w:val="IBS - Normal"/>
    <w:basedOn w:val="Standaard"/>
    <w:pPr>
      <w:widowControl/>
      <w:spacing w:line="360" w:lineRule="auto"/>
      <w:jc w:val="both"/>
    </w:pPr>
    <w:rPr>
      <w:rFonts w:ascii="Arial" w:hAnsi="Arial"/>
      <w:sz w:val="22"/>
      <w:lang w:val="en-GB"/>
    </w:rPr>
  </w:style>
  <w:style w:type="paragraph" w:customStyle="1" w:styleId="IBS-Heading2">
    <w:name w:val="IBS - Heading 2"/>
    <w:basedOn w:val="Kop2"/>
    <w:next w:val="IBS-Normal"/>
    <w:pPr>
      <w:widowControl/>
      <w:numPr>
        <w:ilvl w:val="0"/>
        <w:numId w:val="0"/>
      </w:numPr>
      <w:tabs>
        <w:tab w:val="left" w:pos="1152"/>
      </w:tabs>
      <w:spacing w:before="240" w:line="240" w:lineRule="auto"/>
      <w:ind w:left="576" w:hanging="576"/>
      <w:jc w:val="both"/>
    </w:pPr>
    <w:rPr>
      <w:sz w:val="28"/>
      <w:lang w:val="en-GB"/>
    </w:rPr>
  </w:style>
  <w:style w:type="paragraph" w:customStyle="1" w:styleId="IBS-Heading3">
    <w:name w:val="IBS - Heading 3"/>
    <w:basedOn w:val="Kop3"/>
    <w:next w:val="IBS-Normal"/>
    <w:pPr>
      <w:widowControl/>
      <w:numPr>
        <w:ilvl w:val="0"/>
        <w:numId w:val="0"/>
      </w:numPr>
      <w:tabs>
        <w:tab w:val="left" w:pos="1440"/>
      </w:tabs>
      <w:spacing w:before="240" w:line="240" w:lineRule="auto"/>
      <w:ind w:left="720" w:hanging="720"/>
      <w:jc w:val="both"/>
    </w:pPr>
    <w:rPr>
      <w:b/>
      <w:i w:val="0"/>
      <w:sz w:val="22"/>
      <w:lang w:val="en-GB"/>
    </w:rPr>
  </w:style>
  <w:style w:type="paragraph" w:customStyle="1" w:styleId="Lijstopsomteken31">
    <w:name w:val="Lijst opsom.teken 31"/>
    <w:basedOn w:val="Standaard"/>
    <w:pPr>
      <w:numPr>
        <w:numId w:val="2"/>
      </w:numPr>
      <w:spacing w:line="240" w:lineRule="auto"/>
      <w:jc w:val="both"/>
    </w:pPr>
    <w:rPr>
      <w:rFonts w:ascii="Arial" w:hAnsi="Arial"/>
      <w:sz w:val="22"/>
    </w:rPr>
  </w:style>
  <w:style w:type="paragraph" w:customStyle="1" w:styleId="SRS">
    <w:name w:val="SRS"/>
    <w:basedOn w:val="Standaard"/>
    <w:pPr>
      <w:spacing w:line="240" w:lineRule="auto"/>
    </w:pPr>
    <w:rPr>
      <w:color w:val="800080"/>
      <w:sz w:val="16"/>
    </w:rPr>
  </w:style>
  <w:style w:type="paragraph" w:customStyle="1" w:styleId="Default">
    <w:name w:val="Default"/>
    <w:pPr>
      <w:suppressAutoHyphens/>
      <w:autoSpaceDE w:val="0"/>
    </w:pPr>
    <w:rPr>
      <w:rFonts w:ascii="Arial" w:eastAsia="Arial" w:hAnsi="Arial" w:cs="Arial"/>
      <w:color w:val="000000"/>
      <w:sz w:val="24"/>
      <w:szCs w:val="24"/>
      <w:lang w:val="en-US" w:eastAsia="ar-SA"/>
    </w:rPr>
  </w:style>
  <w:style w:type="paragraph" w:customStyle="1" w:styleId="Plattetekstinspringen21">
    <w:name w:val="Platte tekst inspringen 21"/>
    <w:basedOn w:val="Standaard"/>
    <w:pPr>
      <w:ind w:left="567"/>
      <w:jc w:val="both"/>
    </w:pPr>
  </w:style>
  <w:style w:type="paragraph" w:customStyle="1" w:styleId="Heading21">
    <w:name w:val="Heading 21"/>
    <w:basedOn w:val="Standaard"/>
    <w:next w:val="Standaard"/>
    <w:pPr>
      <w:keepNext/>
      <w:spacing w:line="240" w:lineRule="auto"/>
      <w:jc w:val="both"/>
    </w:pPr>
    <w:rPr>
      <w:rFonts w:ascii="Arial" w:hAnsi="Arial"/>
      <w:b/>
      <w:sz w:val="28"/>
    </w:rPr>
  </w:style>
  <w:style w:type="paragraph" w:customStyle="1" w:styleId="Heading31">
    <w:name w:val="Heading 31"/>
    <w:basedOn w:val="Standaard"/>
    <w:next w:val="Standaard"/>
    <w:pPr>
      <w:keepNext/>
      <w:spacing w:line="240" w:lineRule="auto"/>
      <w:jc w:val="both"/>
    </w:pPr>
    <w:rPr>
      <w:rFonts w:ascii="Arial" w:hAnsi="Arial"/>
      <w:b/>
      <w:sz w:val="24"/>
    </w:rPr>
  </w:style>
  <w:style w:type="paragraph" w:customStyle="1" w:styleId="Heading41">
    <w:name w:val="Heading 41"/>
    <w:basedOn w:val="Standaard"/>
    <w:next w:val="Standaard"/>
    <w:pPr>
      <w:keepNext/>
      <w:spacing w:line="240" w:lineRule="auto"/>
      <w:jc w:val="both"/>
    </w:pPr>
    <w:rPr>
      <w:rFonts w:ascii="Arial" w:hAnsi="Arial"/>
      <w:i/>
      <w:sz w:val="24"/>
    </w:rPr>
  </w:style>
  <w:style w:type="paragraph" w:customStyle="1" w:styleId="Header1">
    <w:name w:val="Header1"/>
    <w:basedOn w:val="Standaard"/>
    <w:pPr>
      <w:tabs>
        <w:tab w:val="center" w:pos="4320"/>
        <w:tab w:val="right" w:pos="8640"/>
      </w:tabs>
      <w:spacing w:line="240" w:lineRule="auto"/>
      <w:jc w:val="both"/>
    </w:pPr>
    <w:rPr>
      <w:rFonts w:ascii="Arial" w:hAnsi="Arial"/>
      <w:b/>
      <w:sz w:val="32"/>
    </w:rPr>
  </w:style>
  <w:style w:type="paragraph" w:customStyle="1" w:styleId="Footer1">
    <w:name w:val="Footer1"/>
    <w:basedOn w:val="Standaard"/>
    <w:pPr>
      <w:tabs>
        <w:tab w:val="center" w:pos="4320"/>
        <w:tab w:val="right" w:pos="8640"/>
      </w:tabs>
      <w:spacing w:line="240" w:lineRule="auto"/>
      <w:jc w:val="both"/>
    </w:pPr>
    <w:rPr>
      <w:rFonts w:ascii="Arial" w:hAnsi="Arial"/>
      <w:sz w:val="16"/>
    </w:rPr>
  </w:style>
  <w:style w:type="paragraph" w:customStyle="1" w:styleId="FootnoteText1">
    <w:name w:val="Footnote Text1"/>
    <w:basedOn w:val="Standaard"/>
    <w:pPr>
      <w:spacing w:line="240" w:lineRule="auto"/>
      <w:jc w:val="both"/>
    </w:pPr>
    <w:rPr>
      <w:rFonts w:ascii="Arial" w:hAnsi="Arial"/>
      <w:sz w:val="24"/>
    </w:rPr>
  </w:style>
  <w:style w:type="paragraph" w:customStyle="1" w:styleId="bijschrift">
    <w:name w:val="bijschrift"/>
    <w:basedOn w:val="Standaard"/>
    <w:pPr>
      <w:spacing w:line="240" w:lineRule="auto"/>
      <w:jc w:val="both"/>
    </w:pPr>
    <w:rPr>
      <w:rFonts w:ascii="Arial" w:hAnsi="Arial"/>
      <w:sz w:val="24"/>
    </w:rPr>
  </w:style>
  <w:style w:type="paragraph" w:customStyle="1" w:styleId="bronvermelding">
    <w:name w:val="bronvermelding"/>
    <w:basedOn w:val="Standaard"/>
    <w:pPr>
      <w:widowControl/>
      <w:tabs>
        <w:tab w:val="left" w:pos="9000"/>
        <w:tab w:val="right" w:pos="9360"/>
      </w:tabs>
      <w:spacing w:line="240" w:lineRule="auto"/>
      <w:jc w:val="both"/>
    </w:pPr>
    <w:rPr>
      <w:rFonts w:ascii="Univers Condensed" w:hAnsi="Univers Condensed"/>
      <w:sz w:val="22"/>
    </w:rPr>
  </w:style>
  <w:style w:type="paragraph" w:customStyle="1" w:styleId="Tekstopmerking1">
    <w:name w:val="Tekst opmerking1"/>
    <w:basedOn w:val="Standaard"/>
    <w:pPr>
      <w:widowControl/>
      <w:spacing w:line="240" w:lineRule="auto"/>
      <w:jc w:val="both"/>
    </w:pPr>
    <w:rPr>
      <w:sz w:val="22"/>
    </w:rPr>
  </w:style>
  <w:style w:type="paragraph" w:customStyle="1" w:styleId="NormalWeb1">
    <w:name w:val="Normal (Web)1"/>
    <w:basedOn w:val="Standaard"/>
    <w:pPr>
      <w:widowControl/>
      <w:spacing w:before="100" w:after="100" w:line="240" w:lineRule="auto"/>
      <w:jc w:val="both"/>
    </w:pPr>
    <w:rPr>
      <w:sz w:val="24"/>
      <w:lang w:val="en-AU"/>
    </w:rPr>
  </w:style>
  <w:style w:type="paragraph" w:customStyle="1" w:styleId="xl26">
    <w:name w:val="xl26"/>
    <w:basedOn w:val="Standaard"/>
    <w:pPr>
      <w:widowControl/>
      <w:spacing w:before="100" w:after="100" w:line="240" w:lineRule="auto"/>
      <w:jc w:val="both"/>
    </w:pPr>
    <w:rPr>
      <w:rFonts w:ascii="Arial" w:hAnsi="Arial"/>
      <w:b/>
      <w:sz w:val="16"/>
    </w:rPr>
  </w:style>
  <w:style w:type="paragraph" w:customStyle="1" w:styleId="xl24">
    <w:name w:val="xl24"/>
    <w:basedOn w:val="Standaard"/>
    <w:pPr>
      <w:widowControl/>
      <w:spacing w:before="100" w:after="100" w:line="240" w:lineRule="auto"/>
      <w:jc w:val="both"/>
    </w:pPr>
    <w:rPr>
      <w:rFonts w:ascii="Arial" w:hAnsi="Arial"/>
      <w:sz w:val="16"/>
    </w:rPr>
  </w:style>
  <w:style w:type="paragraph" w:customStyle="1" w:styleId="Lijstnummering1">
    <w:name w:val="Lijstnummering1"/>
    <w:basedOn w:val="Standaard"/>
    <w:pPr>
      <w:widowControl/>
      <w:tabs>
        <w:tab w:val="left" w:pos="567"/>
      </w:tabs>
      <w:spacing w:line="240" w:lineRule="auto"/>
      <w:jc w:val="both"/>
    </w:pPr>
    <w:rPr>
      <w:rFonts w:ascii="Arial" w:hAnsi="Arial"/>
      <w:sz w:val="22"/>
    </w:rPr>
  </w:style>
  <w:style w:type="paragraph" w:customStyle="1" w:styleId="Lijstopsomteken1">
    <w:name w:val="Lijst opsom.teken1"/>
    <w:basedOn w:val="Standaard"/>
    <w:pPr>
      <w:widowControl/>
      <w:tabs>
        <w:tab w:val="left" w:pos="1134"/>
      </w:tabs>
      <w:spacing w:line="240" w:lineRule="auto"/>
      <w:ind w:left="567" w:hanging="567"/>
      <w:jc w:val="both"/>
    </w:pPr>
    <w:rPr>
      <w:rFonts w:ascii="Arial" w:hAnsi="Arial"/>
      <w:sz w:val="22"/>
    </w:rPr>
  </w:style>
  <w:style w:type="paragraph" w:customStyle="1" w:styleId="Plattetekstinspringen31">
    <w:name w:val="Platte tekst inspringen 31"/>
    <w:basedOn w:val="Standaard"/>
    <w:pPr>
      <w:widowControl/>
      <w:spacing w:line="240" w:lineRule="auto"/>
      <w:ind w:left="1418"/>
      <w:jc w:val="both"/>
    </w:pPr>
    <w:rPr>
      <w:sz w:val="22"/>
    </w:rPr>
  </w:style>
  <w:style w:type="paragraph" w:styleId="Ballontekst">
    <w:name w:val="Balloon Text"/>
    <w:basedOn w:val="Standaard"/>
    <w:pPr>
      <w:spacing w:line="240" w:lineRule="auto"/>
      <w:jc w:val="both"/>
    </w:pPr>
    <w:rPr>
      <w:rFonts w:ascii="Tahoma" w:hAnsi="Tahoma" w:cs="Tahoma"/>
      <w:sz w:val="16"/>
      <w:szCs w:val="16"/>
    </w:rPr>
  </w:style>
  <w:style w:type="paragraph" w:customStyle="1" w:styleId="AAACharChar">
    <w:name w:val="AAA Char Char"/>
    <w:basedOn w:val="Plattetekstinspringen"/>
    <w:pPr>
      <w:widowControl/>
      <w:tabs>
        <w:tab w:val="left" w:pos="-1100"/>
        <w:tab w:val="left" w:pos="-380"/>
      </w:tabs>
      <w:spacing w:line="240" w:lineRule="auto"/>
      <w:ind w:left="340" w:right="510"/>
    </w:pPr>
    <w:rPr>
      <w:rFonts w:ascii="Times" w:hAnsi="Times"/>
      <w:b/>
      <w:i w:val="0"/>
      <w:caps/>
      <w:color w:val="000080"/>
      <w:spacing w:val="-2"/>
    </w:rPr>
  </w:style>
  <w:style w:type="paragraph" w:customStyle="1" w:styleId="Tabeltekst">
    <w:name w:val="Tabeltekst"/>
    <w:basedOn w:val="Standaard"/>
    <w:pPr>
      <w:widowControl/>
      <w:overflowPunct w:val="0"/>
      <w:autoSpaceDE w:val="0"/>
      <w:spacing w:line="280" w:lineRule="atLeast"/>
      <w:jc w:val="both"/>
      <w:textAlignment w:val="baseline"/>
    </w:pPr>
    <w:rPr>
      <w:rFonts w:ascii="Book Antiqua" w:hAnsi="Book Antiqua"/>
    </w:rPr>
  </w:style>
  <w:style w:type="paragraph" w:customStyle="1" w:styleId="Bold12">
    <w:name w:val="Bold12"/>
    <w:basedOn w:val="Standaard"/>
    <w:next w:val="Standaard"/>
    <w:pPr>
      <w:widowControl/>
      <w:spacing w:before="240" w:line="240" w:lineRule="auto"/>
      <w:jc w:val="both"/>
    </w:pPr>
    <w:rPr>
      <w:rFonts w:ascii="Arial" w:hAnsi="Arial"/>
      <w:b/>
      <w:sz w:val="22"/>
      <w:lang w:val="nl"/>
    </w:rPr>
  </w:style>
  <w:style w:type="paragraph" w:customStyle="1" w:styleId="Groteletters">
    <w:name w:val="Grote letters"/>
    <w:basedOn w:val="Standaard"/>
    <w:pPr>
      <w:widowControl/>
      <w:numPr>
        <w:numId w:val="7"/>
      </w:numPr>
      <w:overflowPunct w:val="0"/>
      <w:autoSpaceDE w:val="0"/>
      <w:spacing w:line="240" w:lineRule="auto"/>
      <w:jc w:val="both"/>
      <w:textAlignment w:val="baseline"/>
    </w:pPr>
    <w:rPr>
      <w:rFonts w:ascii="Arial" w:hAnsi="Arial"/>
      <w:sz w:val="22"/>
      <w:lang w:val="nl"/>
    </w:rPr>
  </w:style>
  <w:style w:type="paragraph" w:customStyle="1" w:styleId="BodyText21">
    <w:name w:val="Body Text 21"/>
    <w:basedOn w:val="Standaard"/>
    <w:pPr>
      <w:widowControl/>
      <w:overflowPunct w:val="0"/>
      <w:autoSpaceDE w:val="0"/>
      <w:spacing w:line="240" w:lineRule="auto"/>
      <w:jc w:val="center"/>
      <w:textAlignment w:val="baseline"/>
    </w:pPr>
    <w:rPr>
      <w:rFonts w:ascii="V&amp;W Syntax (Adobe)" w:hAnsi="V&amp;W Syntax (Adobe)"/>
    </w:rPr>
  </w:style>
  <w:style w:type="paragraph" w:customStyle="1" w:styleId="StandardText">
    <w:name w:val="StandardText"/>
    <w:basedOn w:val="Standaard"/>
    <w:pPr>
      <w:widowControl/>
      <w:spacing w:line="240" w:lineRule="auto"/>
      <w:jc w:val="both"/>
    </w:pPr>
    <w:rPr>
      <w:rFonts w:ascii="Arial" w:hAnsi="Arial"/>
      <w:sz w:val="22"/>
      <w:lang w:val="nl"/>
    </w:rPr>
  </w:style>
  <w:style w:type="paragraph" w:customStyle="1" w:styleId="zPrintAdres">
    <w:name w:val="z_PrintAdres"/>
    <w:basedOn w:val="Standaard"/>
    <w:pPr>
      <w:widowControl/>
      <w:tabs>
        <w:tab w:val="left" w:pos="4820"/>
      </w:tabs>
      <w:spacing w:line="160" w:lineRule="atLeast"/>
      <w:jc w:val="both"/>
    </w:pPr>
    <w:rPr>
      <w:rFonts w:ascii="Myriad Roman" w:hAnsi="Myriad Roman"/>
      <w:sz w:val="15"/>
    </w:rPr>
  </w:style>
  <w:style w:type="paragraph" w:customStyle="1" w:styleId="RapportReferentie">
    <w:name w:val="RapportReferentie"/>
    <w:basedOn w:val="Standaard"/>
    <w:pPr>
      <w:widowControl/>
      <w:spacing w:line="180" w:lineRule="exact"/>
      <w:jc w:val="both"/>
    </w:pPr>
    <w:rPr>
      <w:rFonts w:ascii="V&amp;W Syntax (Adobe)" w:hAnsi="V&amp;W Syntax (Adobe)"/>
      <w:spacing w:val="4"/>
      <w:sz w:val="16"/>
    </w:rPr>
  </w:style>
  <w:style w:type="paragraph" w:customStyle="1" w:styleId="StandaardKop">
    <w:name w:val="Standaard Kop"/>
    <w:basedOn w:val="Standaard"/>
    <w:pPr>
      <w:widowControl/>
      <w:overflowPunct w:val="0"/>
      <w:autoSpaceDE w:val="0"/>
      <w:jc w:val="both"/>
      <w:textAlignment w:val="baseline"/>
    </w:pPr>
    <w:rPr>
      <w:rFonts w:ascii="Myriad-BoldItalic" w:hAnsi="Myriad-BoldItalic"/>
      <w:lang w:val="nl"/>
    </w:rPr>
  </w:style>
  <w:style w:type="paragraph" w:customStyle="1" w:styleId="Ondertitel1">
    <w:name w:val="Ondertitel1"/>
    <w:basedOn w:val="StandaardKop"/>
    <w:next w:val="Standaard"/>
    <w:rPr>
      <w:sz w:val="24"/>
    </w:rPr>
  </w:style>
  <w:style w:type="paragraph" w:customStyle="1" w:styleId="StandaardRabobankFont">
    <w:name w:val="Standaard RabobankFont"/>
    <w:basedOn w:val="Standaard"/>
    <w:pPr>
      <w:widowControl/>
      <w:overflowPunct w:val="0"/>
      <w:autoSpaceDE w:val="0"/>
      <w:jc w:val="both"/>
      <w:textAlignment w:val="baseline"/>
    </w:pPr>
    <w:rPr>
      <w:rFonts w:ascii="RabobankFont" w:hAnsi="RabobankFont"/>
      <w:lang w:val="nl"/>
    </w:rPr>
  </w:style>
  <w:style w:type="paragraph" w:customStyle="1" w:styleId="Documentnaam">
    <w:name w:val="Documentnaam"/>
    <w:basedOn w:val="StandaardKop"/>
    <w:pPr>
      <w:spacing w:before="900"/>
    </w:pPr>
    <w:rPr>
      <w:rFonts w:ascii="Myriad-ExtraBoldItalic" w:hAnsi="Myriad-ExtraBoldItalic"/>
      <w:sz w:val="32"/>
    </w:rPr>
  </w:style>
  <w:style w:type="paragraph" w:styleId="Afzender">
    <w:name w:val="envelope return"/>
    <w:basedOn w:val="Standaard"/>
    <w:pPr>
      <w:widowControl/>
      <w:spacing w:line="240" w:lineRule="auto"/>
      <w:jc w:val="both"/>
    </w:pPr>
    <w:rPr>
      <w:rFonts w:ascii="Univers (W1)" w:hAnsi="Univers (W1)"/>
      <w:sz w:val="22"/>
      <w:lang w:val="en-AU"/>
    </w:rPr>
  </w:style>
  <w:style w:type="paragraph" w:customStyle="1" w:styleId="Bold12Table">
    <w:name w:val="Bold12Table"/>
    <w:basedOn w:val="StandardText"/>
    <w:next w:val="Standaard"/>
    <w:rPr>
      <w:b/>
    </w:rPr>
  </w:style>
  <w:style w:type="paragraph" w:customStyle="1" w:styleId="Bold14">
    <w:name w:val="Bold14"/>
    <w:basedOn w:val="Standaard"/>
    <w:next w:val="Standaard"/>
    <w:pPr>
      <w:widowControl/>
      <w:spacing w:before="240" w:line="240" w:lineRule="auto"/>
      <w:jc w:val="both"/>
    </w:pPr>
    <w:rPr>
      <w:rFonts w:ascii="Arial" w:hAnsi="Arial"/>
      <w:b/>
      <w:sz w:val="28"/>
      <w:lang w:val="nl"/>
    </w:rPr>
  </w:style>
  <w:style w:type="paragraph" w:customStyle="1" w:styleId="Bold14Table">
    <w:name w:val="Bold14Table"/>
    <w:basedOn w:val="StandardText"/>
    <w:next w:val="Standaard"/>
    <w:rPr>
      <w:b/>
      <w:sz w:val="28"/>
    </w:rPr>
  </w:style>
  <w:style w:type="paragraph" w:customStyle="1" w:styleId="Attention">
    <w:name w:val="Attention"/>
    <w:basedOn w:val="Standaard"/>
    <w:next w:val="Standaard"/>
    <w:pPr>
      <w:widowControl/>
      <w:spacing w:before="240" w:line="240" w:lineRule="auto"/>
      <w:jc w:val="both"/>
    </w:pPr>
    <w:rPr>
      <w:rFonts w:ascii="Arial" w:hAnsi="Arial"/>
      <w:sz w:val="22"/>
      <w:lang w:val="nl"/>
    </w:rPr>
  </w:style>
  <w:style w:type="paragraph" w:customStyle="1" w:styleId="Findings">
    <w:name w:val="Findings"/>
    <w:basedOn w:val="Standaard"/>
    <w:next w:val="Standaard"/>
    <w:pPr>
      <w:keepNext/>
      <w:widowControl/>
      <w:spacing w:before="240" w:line="240" w:lineRule="auto"/>
      <w:jc w:val="both"/>
    </w:pPr>
    <w:rPr>
      <w:rFonts w:ascii="Arial" w:hAnsi="Arial"/>
      <w:i/>
      <w:sz w:val="22"/>
      <w:lang w:val="nl"/>
    </w:rPr>
  </w:style>
  <w:style w:type="paragraph" w:customStyle="1" w:styleId="FindingsIndent">
    <w:name w:val="Findings Indent"/>
    <w:basedOn w:val="Findings"/>
    <w:next w:val="Standaard"/>
    <w:pPr>
      <w:ind w:left="851"/>
    </w:pPr>
  </w:style>
  <w:style w:type="paragraph" w:customStyle="1" w:styleId="StandardTextIndent">
    <w:name w:val="StandardTextIndent"/>
    <w:basedOn w:val="StandardText"/>
    <w:pPr>
      <w:ind w:left="851"/>
    </w:pPr>
  </w:style>
  <w:style w:type="paragraph" w:customStyle="1" w:styleId="FindingsIndent1">
    <w:name w:val="Findings Indent 1"/>
    <w:basedOn w:val="FindingsIndent"/>
    <w:next w:val="Standaard"/>
    <w:pPr>
      <w:ind w:left="1134"/>
    </w:pPr>
  </w:style>
  <w:style w:type="paragraph" w:customStyle="1" w:styleId="NormalIndent1">
    <w:name w:val="Normal Indent 1"/>
    <w:basedOn w:val="Standaardinspringing1"/>
    <w:pPr>
      <w:widowControl/>
      <w:spacing w:before="240" w:line="240" w:lineRule="auto"/>
      <w:ind w:left="1134" w:firstLine="0"/>
      <w:jc w:val="both"/>
    </w:pPr>
    <w:rPr>
      <w:rFonts w:ascii="Arial" w:hAnsi="Arial"/>
      <w:sz w:val="22"/>
      <w:lang w:val="nl"/>
    </w:rPr>
  </w:style>
  <w:style w:type="paragraph" w:customStyle="1" w:styleId="Rightflush">
    <w:name w:val="Rightflush"/>
    <w:basedOn w:val="Standaard"/>
    <w:next w:val="Standaard"/>
    <w:pPr>
      <w:widowControl/>
      <w:tabs>
        <w:tab w:val="right" w:pos="9072"/>
      </w:tabs>
      <w:spacing w:after="240" w:line="240" w:lineRule="auto"/>
      <w:jc w:val="both"/>
    </w:pPr>
    <w:rPr>
      <w:rFonts w:ascii="Arial" w:hAnsi="Arial"/>
      <w:sz w:val="22"/>
      <w:lang w:val="nl"/>
    </w:rPr>
  </w:style>
  <w:style w:type="paragraph" w:customStyle="1" w:styleId="Bold13">
    <w:name w:val="Bold13"/>
    <w:basedOn w:val="Standaard"/>
    <w:next w:val="Standaard"/>
    <w:pPr>
      <w:widowControl/>
      <w:spacing w:before="240" w:line="240" w:lineRule="auto"/>
      <w:jc w:val="both"/>
    </w:pPr>
    <w:rPr>
      <w:rFonts w:ascii="Arial" w:hAnsi="Arial"/>
      <w:b/>
      <w:sz w:val="26"/>
      <w:lang w:val="nl"/>
    </w:rPr>
  </w:style>
  <w:style w:type="paragraph" w:customStyle="1" w:styleId="Refs">
    <w:name w:val="Refs"/>
    <w:next w:val="Standaard"/>
    <w:pPr>
      <w:widowControl w:val="0"/>
      <w:suppressAutoHyphens/>
    </w:pPr>
    <w:rPr>
      <w:rFonts w:ascii="Courier New" w:eastAsia="Arial" w:hAnsi="Courier New"/>
      <w:vanish/>
      <w:sz w:val="8"/>
      <w:lang w:val="en-US" w:eastAsia="ar-SA"/>
    </w:rPr>
  </w:style>
  <w:style w:type="paragraph" w:customStyle="1" w:styleId="Number">
    <w:name w:val="Number"/>
    <w:basedOn w:val="Standaard"/>
    <w:pPr>
      <w:widowControl/>
      <w:numPr>
        <w:numId w:val="8"/>
      </w:numPr>
      <w:spacing w:before="240" w:line="240" w:lineRule="auto"/>
      <w:jc w:val="both"/>
    </w:pPr>
    <w:rPr>
      <w:rFonts w:ascii="Arial" w:hAnsi="Arial"/>
      <w:sz w:val="22"/>
      <w:lang w:val="nl"/>
    </w:rPr>
  </w:style>
  <w:style w:type="paragraph" w:customStyle="1" w:styleId="NumberIndent">
    <w:name w:val="Number Indent"/>
    <w:basedOn w:val="Standaardinspringing1"/>
    <w:pPr>
      <w:widowControl/>
      <w:numPr>
        <w:numId w:val="9"/>
      </w:numPr>
      <w:spacing w:before="240" w:line="240" w:lineRule="auto"/>
      <w:ind w:left="1135"/>
      <w:jc w:val="both"/>
    </w:pPr>
    <w:rPr>
      <w:rFonts w:ascii="Arial" w:hAnsi="Arial"/>
      <w:sz w:val="22"/>
      <w:lang w:val="nl"/>
    </w:rPr>
  </w:style>
  <w:style w:type="paragraph" w:customStyle="1" w:styleId="Bold13Table">
    <w:name w:val="Bold13Table"/>
    <w:basedOn w:val="StandardText"/>
    <w:next w:val="Standaard"/>
    <w:rPr>
      <w:b/>
      <w:sz w:val="26"/>
    </w:rPr>
  </w:style>
  <w:style w:type="paragraph" w:customStyle="1" w:styleId="Opsomming">
    <w:name w:val="Opsomming"/>
    <w:basedOn w:val="Standaard"/>
    <w:pPr>
      <w:widowControl/>
      <w:numPr>
        <w:numId w:val="10"/>
      </w:numPr>
      <w:overflowPunct w:val="0"/>
      <w:autoSpaceDE w:val="0"/>
      <w:spacing w:line="240" w:lineRule="exact"/>
      <w:jc w:val="both"/>
      <w:textAlignment w:val="baseline"/>
    </w:pPr>
    <w:rPr>
      <w:rFonts w:ascii="V&amp;W Syntax (Adobe)" w:hAnsi="V&amp;W Syntax (Adobe)"/>
      <w:sz w:val="19"/>
    </w:rPr>
  </w:style>
  <w:style w:type="paragraph" w:customStyle="1" w:styleId="RapportBijschrift">
    <w:name w:val="RapportBijschrift"/>
    <w:basedOn w:val="Standaard"/>
    <w:next w:val="Standaard"/>
    <w:pPr>
      <w:widowControl/>
      <w:spacing w:line="260" w:lineRule="atLeast"/>
      <w:jc w:val="both"/>
    </w:pPr>
    <w:rPr>
      <w:rFonts w:ascii="V&amp;W Syntax (Adobe)" w:hAnsi="V&amp;W Syntax (Adobe)"/>
      <w:b/>
      <w:spacing w:val="4"/>
    </w:rPr>
  </w:style>
  <w:style w:type="paragraph" w:customStyle="1" w:styleId="IBS-Heading4">
    <w:name w:val="IBS - Heading 4"/>
    <w:basedOn w:val="IBS-Normal"/>
    <w:next w:val="IBS-Normal"/>
    <w:pPr>
      <w:spacing w:before="240" w:after="60" w:line="240" w:lineRule="auto"/>
    </w:pPr>
    <w:rPr>
      <w:b/>
      <w:i/>
    </w:rPr>
  </w:style>
  <w:style w:type="paragraph" w:customStyle="1" w:styleId="Lijst21">
    <w:name w:val="Lijst 21"/>
    <w:basedOn w:val="Standaard"/>
    <w:pPr>
      <w:spacing w:line="240" w:lineRule="auto"/>
      <w:ind w:left="566" w:hanging="283"/>
      <w:jc w:val="both"/>
    </w:pPr>
    <w:rPr>
      <w:rFonts w:ascii="Arial" w:hAnsi="Arial"/>
      <w:sz w:val="22"/>
    </w:rPr>
  </w:style>
  <w:style w:type="paragraph" w:customStyle="1" w:styleId="Berichtkop1">
    <w:name w:val="Berichtkop1"/>
    <w:basedOn w:val="Standaard"/>
    <w:pPr>
      <w:pBdr>
        <w:top w:val="single" w:sz="4" w:space="1" w:color="000000"/>
        <w:left w:val="single" w:sz="4" w:space="1" w:color="000000"/>
        <w:bottom w:val="single" w:sz="4" w:space="1" w:color="000000"/>
        <w:right w:val="single" w:sz="4" w:space="1" w:color="000000"/>
      </w:pBdr>
      <w:shd w:val="clear" w:color="auto" w:fill="CCCCCC"/>
      <w:spacing w:line="240" w:lineRule="auto"/>
      <w:ind w:left="1134" w:hanging="1134"/>
      <w:jc w:val="both"/>
    </w:pPr>
    <w:rPr>
      <w:rFonts w:ascii="Arial" w:hAnsi="Arial" w:cs="Arial"/>
      <w:sz w:val="24"/>
      <w:szCs w:val="24"/>
    </w:rPr>
  </w:style>
  <w:style w:type="paragraph" w:customStyle="1" w:styleId="Lijstopsomteken21">
    <w:name w:val="Lijst opsom.teken 21"/>
    <w:basedOn w:val="Standaard"/>
    <w:pPr>
      <w:spacing w:line="240" w:lineRule="auto"/>
      <w:jc w:val="both"/>
    </w:pPr>
    <w:rPr>
      <w:rFonts w:ascii="Arial" w:hAnsi="Arial" w:cs="Arial"/>
      <w:bCs/>
      <w:sz w:val="22"/>
      <w:szCs w:val="22"/>
    </w:rPr>
  </w:style>
  <w:style w:type="paragraph" w:customStyle="1" w:styleId="Lijstvoortzetting1">
    <w:name w:val="Lijstvoortzetting1"/>
    <w:basedOn w:val="Standaard"/>
    <w:pPr>
      <w:spacing w:after="120" w:line="240" w:lineRule="auto"/>
      <w:ind w:left="283"/>
      <w:jc w:val="both"/>
    </w:pPr>
    <w:rPr>
      <w:rFonts w:ascii="Arial" w:hAnsi="Arial"/>
      <w:sz w:val="22"/>
    </w:rPr>
  </w:style>
  <w:style w:type="paragraph" w:customStyle="1" w:styleId="Lijstvoortzetting21">
    <w:name w:val="Lijstvoortzetting 21"/>
    <w:basedOn w:val="Standaard"/>
    <w:pPr>
      <w:spacing w:after="120" w:line="240" w:lineRule="auto"/>
      <w:ind w:left="566"/>
      <w:jc w:val="both"/>
    </w:pPr>
    <w:rPr>
      <w:rFonts w:ascii="Arial" w:hAnsi="Arial"/>
      <w:sz w:val="22"/>
    </w:rPr>
  </w:style>
  <w:style w:type="paragraph" w:customStyle="1" w:styleId="Lijstvoortzetting31">
    <w:name w:val="Lijstvoortzetting 31"/>
    <w:basedOn w:val="Standaard"/>
    <w:pPr>
      <w:spacing w:after="120" w:line="240" w:lineRule="auto"/>
      <w:ind w:left="849"/>
      <w:jc w:val="both"/>
    </w:pPr>
    <w:rPr>
      <w:rFonts w:ascii="Arial" w:hAnsi="Arial"/>
      <w:sz w:val="22"/>
    </w:rPr>
  </w:style>
  <w:style w:type="paragraph" w:customStyle="1" w:styleId="Appendix1">
    <w:name w:val="Appendix 1"/>
    <w:basedOn w:val="Kop1"/>
    <w:next w:val="Standaard"/>
    <w:pPr>
      <w:keepLines/>
      <w:widowControl/>
      <w:numPr>
        <w:numId w:val="0"/>
      </w:numPr>
      <w:tabs>
        <w:tab w:val="left" w:pos="720"/>
      </w:tabs>
      <w:spacing w:before="360" w:after="120" w:line="360" w:lineRule="auto"/>
      <w:ind w:left="360" w:hanging="360"/>
    </w:pPr>
    <w:rPr>
      <w:kern w:val="1"/>
      <w:sz w:val="28"/>
      <w:lang w:val="nl-NL"/>
    </w:rPr>
  </w:style>
  <w:style w:type="paragraph" w:customStyle="1" w:styleId="Lijstnummering41">
    <w:name w:val="Lijstnummering 41"/>
    <w:basedOn w:val="Standaard"/>
    <w:pPr>
      <w:widowControl/>
      <w:tabs>
        <w:tab w:val="left" w:pos="714"/>
      </w:tabs>
      <w:spacing w:line="240" w:lineRule="auto"/>
      <w:ind w:left="357" w:hanging="357"/>
    </w:pPr>
    <w:rPr>
      <w:rFonts w:ascii="Arial" w:hAnsi="Arial"/>
    </w:rPr>
  </w:style>
  <w:style w:type="paragraph" w:customStyle="1" w:styleId="Lijstnummering31">
    <w:name w:val="Lijstnummering 31"/>
    <w:basedOn w:val="Standaard"/>
    <w:pPr>
      <w:widowControl/>
      <w:tabs>
        <w:tab w:val="left" w:pos="714"/>
      </w:tabs>
      <w:spacing w:line="240" w:lineRule="auto"/>
      <w:ind w:left="357" w:hanging="357"/>
    </w:pPr>
    <w:rPr>
      <w:rFonts w:ascii="Arial" w:hAnsi="Arial"/>
    </w:rPr>
  </w:style>
  <w:style w:type="paragraph" w:customStyle="1" w:styleId="Lijstnummering21">
    <w:name w:val="Lijstnummering 21"/>
    <w:basedOn w:val="Standaard"/>
    <w:pPr>
      <w:widowControl/>
      <w:tabs>
        <w:tab w:val="left" w:pos="714"/>
      </w:tabs>
      <w:spacing w:line="240" w:lineRule="auto"/>
      <w:ind w:left="357" w:hanging="357"/>
    </w:pPr>
    <w:rPr>
      <w:rFonts w:ascii="Arial" w:hAnsi="Arial"/>
    </w:rPr>
  </w:style>
  <w:style w:type="paragraph" w:customStyle="1" w:styleId="Address">
    <w:name w:val="Address"/>
    <w:basedOn w:val="Standaard"/>
    <w:next w:val="Standaard"/>
    <w:pPr>
      <w:widowControl/>
      <w:autoSpaceDE w:val="0"/>
      <w:spacing w:line="240" w:lineRule="auto"/>
    </w:pPr>
    <w:rPr>
      <w:i/>
      <w:iCs/>
      <w:szCs w:val="24"/>
    </w:rPr>
  </w:style>
  <w:style w:type="paragraph" w:customStyle="1" w:styleId="Lijstmetafbeeldingen1">
    <w:name w:val="Lijst met afbeeldingen1"/>
    <w:basedOn w:val="Standaard"/>
    <w:next w:val="Standaard"/>
    <w:pPr>
      <w:spacing w:line="240" w:lineRule="auto"/>
      <w:jc w:val="both"/>
    </w:pPr>
    <w:rPr>
      <w:sz w:val="16"/>
    </w:rPr>
  </w:style>
  <w:style w:type="paragraph" w:customStyle="1" w:styleId="StyleSRSFirstline1cm">
    <w:name w:val="Style SRS + First line:  1 cm"/>
    <w:basedOn w:val="SRS"/>
    <w:pPr>
      <w:ind w:firstLine="567"/>
    </w:pPr>
  </w:style>
  <w:style w:type="paragraph" w:customStyle="1" w:styleId="PlattetekstArial">
    <w:name w:val="Platte tekst Arial"/>
    <w:basedOn w:val="Plattetekst"/>
    <w:pPr>
      <w:keepLines w:val="0"/>
      <w:widowControl/>
      <w:spacing w:after="0" w:line="240" w:lineRule="auto"/>
      <w:ind w:left="0"/>
      <w:jc w:val="both"/>
    </w:pPr>
    <w:rPr>
      <w:rFonts w:ascii="Arial" w:hAnsi="Arial"/>
    </w:rPr>
  </w:style>
  <w:style w:type="paragraph" w:styleId="Onderwerpvanopmerking">
    <w:name w:val="annotation subject"/>
    <w:basedOn w:val="Tekstopmerking1"/>
    <w:next w:val="Tekstopmerking1"/>
    <w:pPr>
      <w:widowControl w:val="0"/>
      <w:spacing w:line="240" w:lineRule="atLeast"/>
      <w:jc w:val="left"/>
    </w:pPr>
    <w:rPr>
      <w:b/>
      <w:bCs/>
      <w:sz w:val="20"/>
    </w:rPr>
  </w:style>
  <w:style w:type="paragraph" w:customStyle="1" w:styleId="Inhoudsopgave10">
    <w:name w:val="Inhoudsopgave 10"/>
    <w:basedOn w:val="Index"/>
    <w:autoRedefine/>
    <w:rsid w:val="00856E2F"/>
    <w:pPr>
      <w:tabs>
        <w:tab w:val="right" w:leader="dot" w:pos="9637"/>
      </w:tabs>
      <w:jc w:val="both"/>
    </w:pPr>
    <w:rPr>
      <w:sz w:val="24"/>
    </w:rPr>
  </w:style>
  <w:style w:type="paragraph" w:customStyle="1" w:styleId="Inhoudtabel">
    <w:name w:val="Inhoud tabel"/>
    <w:basedOn w:val="Standaard"/>
    <w:pPr>
      <w:suppressLineNumbers/>
    </w:pPr>
  </w:style>
  <w:style w:type="paragraph" w:customStyle="1" w:styleId="Tabelkop">
    <w:name w:val="Tabelkop"/>
    <w:basedOn w:val="Inhoudtabel"/>
    <w:pPr>
      <w:jc w:val="center"/>
    </w:pPr>
    <w:rPr>
      <w:b/>
      <w:bCs/>
    </w:rPr>
  </w:style>
  <w:style w:type="paragraph" w:styleId="Documentstructuur">
    <w:name w:val="Document Map"/>
    <w:basedOn w:val="Standaard"/>
    <w:semiHidden/>
    <w:rsid w:val="009958DD"/>
    <w:pPr>
      <w:shd w:val="clear" w:color="auto" w:fill="000080"/>
    </w:pPr>
    <w:rPr>
      <w:rFonts w:ascii="Tahoma" w:hAnsi="Tahoma" w:cs="Tahoma"/>
    </w:rPr>
  </w:style>
  <w:style w:type="character" w:styleId="Verwijzingopmerking">
    <w:name w:val="annotation reference"/>
    <w:semiHidden/>
    <w:rsid w:val="0065280A"/>
    <w:rPr>
      <w:sz w:val="16"/>
      <w:szCs w:val="16"/>
    </w:rPr>
  </w:style>
  <w:style w:type="paragraph" w:styleId="Tekstopmerking">
    <w:name w:val="annotation text"/>
    <w:basedOn w:val="Standaard"/>
    <w:semiHidden/>
    <w:rsid w:val="0065280A"/>
  </w:style>
  <w:style w:type="paragraph" w:customStyle="1" w:styleId="Afspraak">
    <w:name w:val="Afspraak"/>
    <w:basedOn w:val="Standaard"/>
    <w:link w:val="AfspraakChar"/>
    <w:rsid w:val="00192371"/>
    <w:pPr>
      <w:widowControl/>
      <w:spacing w:after="283"/>
    </w:pPr>
    <w:rPr>
      <w:i/>
      <w:szCs w:val="24"/>
    </w:rPr>
  </w:style>
  <w:style w:type="character" w:customStyle="1" w:styleId="AfspraakChar">
    <w:name w:val="Afspraak Char"/>
    <w:link w:val="Afspraak"/>
    <w:rsid w:val="00192371"/>
    <w:rPr>
      <w:rFonts w:ascii="Verdana" w:hAnsi="Verdana"/>
      <w:i/>
      <w:sz w:val="18"/>
      <w:szCs w:val="24"/>
      <w:lang w:val="nl-NL" w:eastAsia="ar-SA" w:bidi="ar-SA"/>
    </w:rPr>
  </w:style>
  <w:style w:type="paragraph" w:customStyle="1" w:styleId="Tabel">
    <w:name w:val="Tabel"/>
    <w:basedOn w:val="Standaard"/>
    <w:rsid w:val="00CC69DD"/>
    <w:pPr>
      <w:widowControl/>
      <w:spacing w:line="100" w:lineRule="atLeast"/>
    </w:pPr>
    <w:rPr>
      <w:sz w:val="16"/>
    </w:rPr>
  </w:style>
  <w:style w:type="character" w:customStyle="1" w:styleId="Kop1Char">
    <w:name w:val="Kop 1 Char"/>
    <w:aliases w:val="Hoofdstuk Char"/>
    <w:link w:val="Kop1"/>
    <w:rsid w:val="00856E2F"/>
    <w:rPr>
      <w:rFonts w:ascii="Verdana" w:hAnsi="Verdana"/>
      <w:sz w:val="24"/>
      <w:lang w:eastAsia="ar-SA"/>
    </w:rPr>
  </w:style>
  <w:style w:type="character" w:customStyle="1" w:styleId="Kop3Char">
    <w:name w:val="Kop 3 Char"/>
    <w:aliases w:val="Subparagraaf Char"/>
    <w:link w:val="Kop3"/>
    <w:rsid w:val="00856E2F"/>
    <w:rPr>
      <w:rFonts w:ascii="Verdana" w:hAnsi="Verdana"/>
      <w:i/>
      <w:sz w:val="18"/>
      <w:lang w:eastAsia="ar-SA"/>
    </w:rPr>
  </w:style>
  <w:style w:type="character" w:customStyle="1" w:styleId="PlattetekstChar1">
    <w:name w:val="Platte tekst Char1"/>
    <w:aliases w:val="Platte tekst Char Char"/>
    <w:link w:val="Plattetekst"/>
    <w:rsid w:val="000A6596"/>
    <w:rPr>
      <w:lang w:val="nl-NL" w:eastAsia="ar-SA" w:bidi="ar-SA"/>
    </w:rPr>
  </w:style>
  <w:style w:type="paragraph" w:styleId="Standaardinspringing">
    <w:name w:val="Normal Indent"/>
    <w:aliases w:val="Normal Indent Char2,Normal Indent Char Char,Normal Indent Char1 Char Char2,Normal Indent Char4 Char Char Char,Normal Indent Char Char Char2 Char1 Char,Normal Indent Char2 Char Char Char2 Char Char,Standaardinspringing Char1"/>
    <w:basedOn w:val="Standaard"/>
    <w:rsid w:val="00DC2A96"/>
    <w:pPr>
      <w:suppressAutoHyphens w:val="0"/>
      <w:ind w:left="900" w:hanging="900"/>
    </w:pPr>
    <w:rPr>
      <w:lang w:eastAsia="en-US"/>
    </w:rPr>
  </w:style>
  <w:style w:type="paragraph" w:styleId="Plattetekst2">
    <w:name w:val="Body Text 2"/>
    <w:basedOn w:val="Standaard"/>
    <w:rsid w:val="00DC2A96"/>
    <w:pPr>
      <w:suppressAutoHyphens w:val="0"/>
    </w:pPr>
    <w:rPr>
      <w:i/>
      <w:color w:val="0000FF"/>
      <w:lang w:eastAsia="en-US"/>
    </w:rPr>
  </w:style>
  <w:style w:type="paragraph" w:styleId="Plattetekst3">
    <w:name w:val="Body Text 3"/>
    <w:basedOn w:val="Standaard"/>
    <w:rsid w:val="00DC2A96"/>
    <w:pPr>
      <w:suppressAutoHyphens w:val="0"/>
    </w:pPr>
    <w:rPr>
      <w:lang w:eastAsia="en-US"/>
    </w:rPr>
  </w:style>
  <w:style w:type="paragraph" w:styleId="Tekstzonderopmaak">
    <w:name w:val="Plain Text"/>
    <w:basedOn w:val="Standaard"/>
    <w:rsid w:val="00DC2A96"/>
    <w:pPr>
      <w:widowControl/>
      <w:suppressAutoHyphens w:val="0"/>
      <w:spacing w:line="240" w:lineRule="auto"/>
    </w:pPr>
    <w:rPr>
      <w:rFonts w:ascii="Courier New" w:hAnsi="Courier New"/>
      <w:lang w:eastAsia="en-US"/>
    </w:rPr>
  </w:style>
  <w:style w:type="paragraph" w:styleId="Lijstopsomteken3">
    <w:name w:val="List Bullet 3"/>
    <w:basedOn w:val="Standaard"/>
    <w:autoRedefine/>
    <w:rsid w:val="00DC2A96"/>
    <w:pPr>
      <w:tabs>
        <w:tab w:val="num" w:pos="0"/>
      </w:tabs>
      <w:suppressAutoHyphens w:val="0"/>
      <w:spacing w:line="240" w:lineRule="auto"/>
      <w:jc w:val="both"/>
    </w:pPr>
    <w:rPr>
      <w:rFonts w:ascii="Arial" w:hAnsi="Arial"/>
      <w:sz w:val="22"/>
      <w:lang w:eastAsia="nl-NL"/>
    </w:rPr>
  </w:style>
  <w:style w:type="paragraph" w:styleId="Plattetekstinspringen2">
    <w:name w:val="Body Text Indent 2"/>
    <w:basedOn w:val="Standaard"/>
    <w:rsid w:val="00DC2A96"/>
    <w:pPr>
      <w:suppressAutoHyphens w:val="0"/>
      <w:ind w:left="567"/>
      <w:jc w:val="both"/>
    </w:pPr>
    <w:rPr>
      <w:lang w:eastAsia="en-US"/>
    </w:rPr>
  </w:style>
  <w:style w:type="table" w:styleId="Tabelraster">
    <w:name w:val="Table Grid"/>
    <w:basedOn w:val="Standaardtabel"/>
    <w:rsid w:val="00DC2A96"/>
    <w:pPr>
      <w:widowControl w:val="0"/>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jschrift0">
    <w:name w:val="caption"/>
    <w:basedOn w:val="Standaard"/>
    <w:next w:val="Standaard"/>
    <w:qFormat/>
    <w:rsid w:val="00DC2A96"/>
    <w:pPr>
      <w:widowControl/>
      <w:suppressAutoHyphens w:val="0"/>
      <w:spacing w:before="120" w:after="120" w:line="240" w:lineRule="auto"/>
      <w:jc w:val="both"/>
    </w:pPr>
    <w:rPr>
      <w:b/>
      <w:sz w:val="22"/>
      <w:lang w:eastAsia="nl-NL"/>
    </w:rPr>
  </w:style>
  <w:style w:type="paragraph" w:styleId="Lijstnummering">
    <w:name w:val="List Number"/>
    <w:basedOn w:val="Standaard"/>
    <w:rsid w:val="00DC2A96"/>
    <w:pPr>
      <w:widowControl/>
      <w:tabs>
        <w:tab w:val="left" w:pos="567"/>
      </w:tabs>
      <w:suppressAutoHyphens w:val="0"/>
      <w:spacing w:line="240" w:lineRule="auto"/>
      <w:jc w:val="both"/>
    </w:pPr>
    <w:rPr>
      <w:rFonts w:ascii="Arial" w:hAnsi="Arial"/>
      <w:sz w:val="22"/>
      <w:lang w:eastAsia="nl-NL"/>
    </w:rPr>
  </w:style>
  <w:style w:type="paragraph" w:styleId="Lijstopsomteken">
    <w:name w:val="List Bullet"/>
    <w:basedOn w:val="Standaard"/>
    <w:autoRedefine/>
    <w:rsid w:val="00DC2A96"/>
    <w:pPr>
      <w:widowControl/>
      <w:tabs>
        <w:tab w:val="left" w:pos="567"/>
      </w:tabs>
      <w:suppressAutoHyphens w:val="0"/>
      <w:spacing w:line="240" w:lineRule="auto"/>
      <w:ind w:left="567" w:hanging="567"/>
      <w:jc w:val="both"/>
    </w:pPr>
    <w:rPr>
      <w:rFonts w:ascii="Arial" w:hAnsi="Arial"/>
      <w:sz w:val="22"/>
      <w:lang w:eastAsia="nl-NL"/>
    </w:rPr>
  </w:style>
  <w:style w:type="paragraph" w:styleId="Plattetekstinspringen3">
    <w:name w:val="Body Text Indent 3"/>
    <w:basedOn w:val="Standaard"/>
    <w:rsid w:val="00DC2A96"/>
    <w:pPr>
      <w:widowControl/>
      <w:suppressAutoHyphens w:val="0"/>
      <w:spacing w:line="240" w:lineRule="auto"/>
      <w:ind w:left="1418"/>
      <w:jc w:val="both"/>
    </w:pPr>
    <w:rPr>
      <w:sz w:val="22"/>
      <w:lang w:eastAsia="nl-NL"/>
    </w:rPr>
  </w:style>
  <w:style w:type="paragraph" w:styleId="Lijst2">
    <w:name w:val="List 2"/>
    <w:basedOn w:val="Standaard"/>
    <w:rsid w:val="00DC2A96"/>
    <w:pPr>
      <w:suppressAutoHyphens w:val="0"/>
      <w:spacing w:line="240" w:lineRule="auto"/>
      <w:ind w:left="566" w:hanging="283"/>
      <w:jc w:val="both"/>
    </w:pPr>
    <w:rPr>
      <w:rFonts w:ascii="Arial" w:hAnsi="Arial"/>
      <w:sz w:val="22"/>
      <w:lang w:eastAsia="nl-NL"/>
    </w:rPr>
  </w:style>
  <w:style w:type="paragraph" w:styleId="Berichtkop">
    <w:name w:val="Message Header"/>
    <w:basedOn w:val="Standaard"/>
    <w:rsid w:val="00DC2A96"/>
    <w:pPr>
      <w:pBdr>
        <w:top w:val="single" w:sz="6" w:space="1" w:color="auto"/>
        <w:left w:val="single" w:sz="6" w:space="1" w:color="auto"/>
        <w:bottom w:val="single" w:sz="6" w:space="1" w:color="auto"/>
        <w:right w:val="single" w:sz="6" w:space="1" w:color="auto"/>
      </w:pBdr>
      <w:shd w:val="pct20" w:color="auto" w:fill="auto"/>
      <w:suppressAutoHyphens w:val="0"/>
      <w:spacing w:line="240" w:lineRule="auto"/>
      <w:ind w:left="1134" w:hanging="1134"/>
      <w:jc w:val="both"/>
    </w:pPr>
    <w:rPr>
      <w:rFonts w:ascii="Arial" w:hAnsi="Arial" w:cs="Arial"/>
      <w:sz w:val="24"/>
      <w:szCs w:val="24"/>
      <w:lang w:eastAsia="nl-NL"/>
    </w:rPr>
  </w:style>
  <w:style w:type="paragraph" w:styleId="Lijstopsomteken2">
    <w:name w:val="List Bullet 2"/>
    <w:basedOn w:val="Standaard"/>
    <w:autoRedefine/>
    <w:rsid w:val="00DC2A96"/>
    <w:pPr>
      <w:suppressAutoHyphens w:val="0"/>
      <w:spacing w:line="240" w:lineRule="auto"/>
      <w:jc w:val="both"/>
    </w:pPr>
    <w:rPr>
      <w:rFonts w:ascii="Arial" w:hAnsi="Arial" w:cs="Arial"/>
      <w:bCs/>
      <w:sz w:val="22"/>
      <w:szCs w:val="22"/>
      <w:lang w:eastAsia="nl-NL"/>
    </w:rPr>
  </w:style>
  <w:style w:type="paragraph" w:styleId="Lijstvoortzetting">
    <w:name w:val="List Continue"/>
    <w:basedOn w:val="Standaard"/>
    <w:rsid w:val="00DC2A96"/>
    <w:pPr>
      <w:suppressAutoHyphens w:val="0"/>
      <w:spacing w:after="120" w:line="240" w:lineRule="auto"/>
      <w:ind w:left="283"/>
      <w:jc w:val="both"/>
    </w:pPr>
    <w:rPr>
      <w:rFonts w:ascii="Arial" w:hAnsi="Arial"/>
      <w:sz w:val="22"/>
      <w:lang w:eastAsia="nl-NL"/>
    </w:rPr>
  </w:style>
  <w:style w:type="paragraph" w:styleId="Lijstvoortzetting2">
    <w:name w:val="List Continue 2"/>
    <w:basedOn w:val="Standaard"/>
    <w:rsid w:val="00DC2A96"/>
    <w:pPr>
      <w:suppressAutoHyphens w:val="0"/>
      <w:spacing w:after="120" w:line="240" w:lineRule="auto"/>
      <w:ind w:left="566"/>
      <w:jc w:val="both"/>
    </w:pPr>
    <w:rPr>
      <w:rFonts w:ascii="Arial" w:hAnsi="Arial"/>
      <w:sz w:val="22"/>
      <w:lang w:eastAsia="nl-NL"/>
    </w:rPr>
  </w:style>
  <w:style w:type="paragraph" w:styleId="Lijstvoortzetting3">
    <w:name w:val="List Continue 3"/>
    <w:basedOn w:val="Standaard"/>
    <w:rsid w:val="00DC2A96"/>
    <w:pPr>
      <w:suppressAutoHyphens w:val="0"/>
      <w:spacing w:after="120" w:line="240" w:lineRule="auto"/>
      <w:ind w:left="849"/>
      <w:jc w:val="both"/>
    </w:pPr>
    <w:rPr>
      <w:rFonts w:ascii="Arial" w:hAnsi="Arial"/>
      <w:sz w:val="22"/>
      <w:lang w:eastAsia="nl-NL"/>
    </w:rPr>
  </w:style>
  <w:style w:type="paragraph" w:styleId="Lijstnummering4">
    <w:name w:val="List Number 4"/>
    <w:basedOn w:val="Standaard"/>
    <w:rsid w:val="00DC2A96"/>
    <w:pPr>
      <w:widowControl/>
      <w:tabs>
        <w:tab w:val="left" w:pos="357"/>
      </w:tabs>
      <w:spacing w:line="240" w:lineRule="auto"/>
      <w:ind w:left="357" w:hanging="357"/>
    </w:pPr>
    <w:rPr>
      <w:rFonts w:ascii="Arial" w:hAnsi="Arial"/>
      <w:lang w:eastAsia="en-US"/>
    </w:rPr>
  </w:style>
  <w:style w:type="paragraph" w:styleId="Lijstnummering3">
    <w:name w:val="List Number 3"/>
    <w:basedOn w:val="Standaard"/>
    <w:rsid w:val="00DC2A96"/>
    <w:pPr>
      <w:widowControl/>
      <w:tabs>
        <w:tab w:val="left" w:pos="357"/>
      </w:tabs>
      <w:spacing w:line="240" w:lineRule="auto"/>
      <w:ind w:left="357" w:hanging="357"/>
    </w:pPr>
    <w:rPr>
      <w:rFonts w:ascii="Arial" w:hAnsi="Arial"/>
      <w:lang w:eastAsia="en-US"/>
    </w:rPr>
  </w:style>
  <w:style w:type="paragraph" w:styleId="Lijstnummering2">
    <w:name w:val="List Number 2"/>
    <w:basedOn w:val="Standaard"/>
    <w:rsid w:val="00DC2A96"/>
    <w:pPr>
      <w:widowControl/>
      <w:tabs>
        <w:tab w:val="left" w:pos="357"/>
      </w:tabs>
      <w:spacing w:line="240" w:lineRule="auto"/>
      <w:ind w:left="357" w:hanging="357"/>
    </w:pPr>
    <w:rPr>
      <w:rFonts w:ascii="Arial" w:hAnsi="Arial"/>
      <w:lang w:eastAsia="en-US"/>
    </w:rPr>
  </w:style>
  <w:style w:type="paragraph" w:styleId="Lijstmetafbeeldingen">
    <w:name w:val="table of figures"/>
    <w:basedOn w:val="Standaard"/>
    <w:next w:val="Standaard"/>
    <w:semiHidden/>
    <w:rsid w:val="00DC2A96"/>
    <w:pPr>
      <w:suppressAutoHyphens w:val="0"/>
      <w:spacing w:line="240" w:lineRule="auto"/>
      <w:jc w:val="both"/>
    </w:pPr>
    <w:rPr>
      <w:sz w:val="16"/>
      <w:lang w:eastAsia="nl-NL"/>
    </w:rPr>
  </w:style>
  <w:style w:type="character" w:customStyle="1" w:styleId="KopChar">
    <w:name w:val="Kop Char"/>
    <w:link w:val="Kop"/>
    <w:rsid w:val="00FA1D2A"/>
    <w:rPr>
      <w:rFonts w:ascii="Arial" w:eastAsia="Lucida Sans Unicode" w:hAnsi="Arial" w:cs="Tahoma"/>
      <w:sz w:val="28"/>
      <w:szCs w:val="28"/>
      <w:lang w:val="nl-NL" w:eastAsia="ar-SA" w:bidi="ar-SA"/>
    </w:rPr>
  </w:style>
  <w:style w:type="character" w:styleId="Regelnummer">
    <w:name w:val="line number"/>
    <w:basedOn w:val="Standaardalinea-lettertype"/>
    <w:rsid w:val="004F1373"/>
  </w:style>
  <w:style w:type="paragraph" w:customStyle="1" w:styleId="Lijstalinea1">
    <w:name w:val="Lijstalinea1"/>
    <w:basedOn w:val="Standaard"/>
    <w:qFormat/>
    <w:rsid w:val="007E0AF3"/>
    <w:pPr>
      <w:widowControl/>
      <w:suppressAutoHyphens w:val="0"/>
      <w:spacing w:line="276" w:lineRule="auto"/>
      <w:ind w:left="720"/>
      <w:contextualSpacing/>
    </w:pPr>
    <w:rPr>
      <w:rFonts w:ascii="Calibri" w:eastAsia="Calibri" w:hAnsi="Calibri"/>
      <w:sz w:val="22"/>
      <w:szCs w:val="22"/>
      <w:lang w:eastAsia="en-US"/>
    </w:rPr>
  </w:style>
  <w:style w:type="paragraph" w:customStyle="1" w:styleId="infoblue0">
    <w:name w:val="infoblue"/>
    <w:basedOn w:val="Standaard"/>
    <w:rsid w:val="00586B4F"/>
    <w:pPr>
      <w:widowControl/>
      <w:suppressAutoHyphens w:val="0"/>
      <w:spacing w:after="120"/>
      <w:ind w:left="720"/>
    </w:pPr>
    <w:rPr>
      <w:i/>
      <w:iCs/>
      <w:color w:val="0000FF"/>
      <w:lang w:eastAsia="nl-NL"/>
    </w:rPr>
  </w:style>
  <w:style w:type="paragraph" w:customStyle="1" w:styleId="infoblue00">
    <w:name w:val="infoblue0"/>
    <w:basedOn w:val="Standaard"/>
    <w:rsid w:val="00586B4F"/>
    <w:pPr>
      <w:widowControl/>
      <w:suppressAutoHyphens w:val="0"/>
      <w:spacing w:after="120"/>
      <w:ind w:left="720"/>
    </w:pPr>
    <w:rPr>
      <w:i/>
      <w:iCs/>
      <w:color w:val="0000FF"/>
      <w:lang w:eastAsia="nl-NL"/>
    </w:rPr>
  </w:style>
  <w:style w:type="paragraph" w:customStyle="1" w:styleId="VerborgenTekst">
    <w:name w:val="Verborgen Tekst"/>
    <w:basedOn w:val="Plattetekst"/>
    <w:link w:val="VerborgenTekstChar"/>
    <w:qFormat/>
    <w:rsid w:val="00AC130C"/>
    <w:rPr>
      <w:vanish/>
      <w:color w:val="548DD4"/>
    </w:rPr>
  </w:style>
  <w:style w:type="character" w:customStyle="1" w:styleId="Huisstijl-Rubricering">
    <w:name w:val="Huisstijl-Rubricering"/>
    <w:rsid w:val="00FE3076"/>
    <w:rPr>
      <w:rFonts w:ascii="Verdana" w:hAnsi="Verdana"/>
      <w:b/>
      <w:smallCaps/>
      <w:dstrike w:val="0"/>
      <w:sz w:val="13"/>
      <w:vertAlign w:val="baseline"/>
    </w:rPr>
  </w:style>
  <w:style w:type="character" w:customStyle="1" w:styleId="VerborgenTekstChar">
    <w:name w:val="Verborgen Tekst Char"/>
    <w:link w:val="VerborgenTekst"/>
    <w:rsid w:val="00AC130C"/>
    <w:rPr>
      <w:vanish/>
      <w:color w:val="548DD4"/>
      <w:lang w:val="nl-NL" w:eastAsia="ar-SA" w:bidi="ar-SA"/>
    </w:rPr>
  </w:style>
  <w:style w:type="character" w:customStyle="1" w:styleId="Huisstijl-Koptekst">
    <w:name w:val="Huisstijl-Koptekst"/>
    <w:rsid w:val="00E45551"/>
    <w:rPr>
      <w:rFonts w:ascii="Verdana" w:hAnsi="Verdana"/>
      <w:dstrike w:val="0"/>
      <w:sz w:val="13"/>
      <w:vertAlign w:val="baseline"/>
    </w:rPr>
  </w:style>
  <w:style w:type="paragraph" w:customStyle="1" w:styleId="Kopzondernummering">
    <w:name w:val="Kop zonder nummering"/>
    <w:basedOn w:val="Kop1"/>
    <w:rsid w:val="00856E2F"/>
    <w:pPr>
      <w:numPr>
        <w:numId w:val="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83497">
      <w:bodyDiv w:val="1"/>
      <w:marLeft w:val="0"/>
      <w:marRight w:val="0"/>
      <w:marTop w:val="0"/>
      <w:marBottom w:val="0"/>
      <w:divBdr>
        <w:top w:val="none" w:sz="0" w:space="0" w:color="auto"/>
        <w:left w:val="none" w:sz="0" w:space="0" w:color="auto"/>
        <w:bottom w:val="none" w:sz="0" w:space="0" w:color="auto"/>
        <w:right w:val="none" w:sz="0" w:space="0" w:color="auto"/>
      </w:divBdr>
    </w:div>
    <w:div w:id="98305573">
      <w:bodyDiv w:val="1"/>
      <w:marLeft w:val="0"/>
      <w:marRight w:val="0"/>
      <w:marTop w:val="0"/>
      <w:marBottom w:val="0"/>
      <w:divBdr>
        <w:top w:val="none" w:sz="0" w:space="0" w:color="auto"/>
        <w:left w:val="none" w:sz="0" w:space="0" w:color="auto"/>
        <w:bottom w:val="none" w:sz="0" w:space="0" w:color="auto"/>
        <w:right w:val="none" w:sz="0" w:space="0" w:color="auto"/>
      </w:divBdr>
    </w:div>
    <w:div w:id="174078469">
      <w:bodyDiv w:val="1"/>
      <w:marLeft w:val="0"/>
      <w:marRight w:val="0"/>
      <w:marTop w:val="0"/>
      <w:marBottom w:val="0"/>
      <w:divBdr>
        <w:top w:val="none" w:sz="0" w:space="0" w:color="auto"/>
        <w:left w:val="none" w:sz="0" w:space="0" w:color="auto"/>
        <w:bottom w:val="none" w:sz="0" w:space="0" w:color="auto"/>
        <w:right w:val="none" w:sz="0" w:space="0" w:color="auto"/>
      </w:divBdr>
    </w:div>
    <w:div w:id="222180848">
      <w:bodyDiv w:val="1"/>
      <w:marLeft w:val="0"/>
      <w:marRight w:val="0"/>
      <w:marTop w:val="0"/>
      <w:marBottom w:val="0"/>
      <w:divBdr>
        <w:top w:val="none" w:sz="0" w:space="0" w:color="auto"/>
        <w:left w:val="none" w:sz="0" w:space="0" w:color="auto"/>
        <w:bottom w:val="none" w:sz="0" w:space="0" w:color="auto"/>
        <w:right w:val="none" w:sz="0" w:space="0" w:color="auto"/>
      </w:divBdr>
    </w:div>
    <w:div w:id="280691811">
      <w:bodyDiv w:val="1"/>
      <w:marLeft w:val="0"/>
      <w:marRight w:val="0"/>
      <w:marTop w:val="0"/>
      <w:marBottom w:val="0"/>
      <w:divBdr>
        <w:top w:val="none" w:sz="0" w:space="0" w:color="auto"/>
        <w:left w:val="none" w:sz="0" w:space="0" w:color="auto"/>
        <w:bottom w:val="none" w:sz="0" w:space="0" w:color="auto"/>
        <w:right w:val="none" w:sz="0" w:space="0" w:color="auto"/>
      </w:divBdr>
      <w:divsChild>
        <w:div w:id="380831838">
          <w:marLeft w:val="0"/>
          <w:marRight w:val="0"/>
          <w:marTop w:val="0"/>
          <w:marBottom w:val="0"/>
          <w:divBdr>
            <w:top w:val="none" w:sz="0" w:space="0" w:color="auto"/>
            <w:left w:val="none" w:sz="0" w:space="0" w:color="auto"/>
            <w:bottom w:val="none" w:sz="0" w:space="0" w:color="auto"/>
            <w:right w:val="none" w:sz="0" w:space="0" w:color="auto"/>
          </w:divBdr>
          <w:divsChild>
            <w:div w:id="120802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960286">
      <w:bodyDiv w:val="1"/>
      <w:marLeft w:val="0"/>
      <w:marRight w:val="0"/>
      <w:marTop w:val="0"/>
      <w:marBottom w:val="0"/>
      <w:divBdr>
        <w:top w:val="none" w:sz="0" w:space="0" w:color="auto"/>
        <w:left w:val="none" w:sz="0" w:space="0" w:color="auto"/>
        <w:bottom w:val="none" w:sz="0" w:space="0" w:color="auto"/>
        <w:right w:val="none" w:sz="0" w:space="0" w:color="auto"/>
      </w:divBdr>
    </w:div>
    <w:div w:id="332149598">
      <w:bodyDiv w:val="1"/>
      <w:marLeft w:val="0"/>
      <w:marRight w:val="0"/>
      <w:marTop w:val="0"/>
      <w:marBottom w:val="0"/>
      <w:divBdr>
        <w:top w:val="none" w:sz="0" w:space="0" w:color="auto"/>
        <w:left w:val="none" w:sz="0" w:space="0" w:color="auto"/>
        <w:bottom w:val="none" w:sz="0" w:space="0" w:color="auto"/>
        <w:right w:val="none" w:sz="0" w:space="0" w:color="auto"/>
      </w:divBdr>
    </w:div>
    <w:div w:id="581524721">
      <w:bodyDiv w:val="1"/>
      <w:marLeft w:val="0"/>
      <w:marRight w:val="0"/>
      <w:marTop w:val="0"/>
      <w:marBottom w:val="0"/>
      <w:divBdr>
        <w:top w:val="none" w:sz="0" w:space="0" w:color="auto"/>
        <w:left w:val="none" w:sz="0" w:space="0" w:color="auto"/>
        <w:bottom w:val="none" w:sz="0" w:space="0" w:color="auto"/>
        <w:right w:val="none" w:sz="0" w:space="0" w:color="auto"/>
      </w:divBdr>
    </w:div>
    <w:div w:id="698505429">
      <w:bodyDiv w:val="1"/>
      <w:marLeft w:val="0"/>
      <w:marRight w:val="0"/>
      <w:marTop w:val="0"/>
      <w:marBottom w:val="0"/>
      <w:divBdr>
        <w:top w:val="none" w:sz="0" w:space="0" w:color="auto"/>
        <w:left w:val="none" w:sz="0" w:space="0" w:color="auto"/>
        <w:bottom w:val="none" w:sz="0" w:space="0" w:color="auto"/>
        <w:right w:val="none" w:sz="0" w:space="0" w:color="auto"/>
      </w:divBdr>
      <w:divsChild>
        <w:div w:id="587270122">
          <w:marLeft w:val="0"/>
          <w:marRight w:val="0"/>
          <w:marTop w:val="0"/>
          <w:marBottom w:val="0"/>
          <w:divBdr>
            <w:top w:val="none" w:sz="0" w:space="0" w:color="auto"/>
            <w:left w:val="none" w:sz="0" w:space="0" w:color="auto"/>
            <w:bottom w:val="none" w:sz="0" w:space="0" w:color="auto"/>
            <w:right w:val="none" w:sz="0" w:space="0" w:color="auto"/>
          </w:divBdr>
        </w:div>
      </w:divsChild>
    </w:div>
    <w:div w:id="727414304">
      <w:bodyDiv w:val="1"/>
      <w:marLeft w:val="0"/>
      <w:marRight w:val="0"/>
      <w:marTop w:val="0"/>
      <w:marBottom w:val="0"/>
      <w:divBdr>
        <w:top w:val="none" w:sz="0" w:space="0" w:color="auto"/>
        <w:left w:val="none" w:sz="0" w:space="0" w:color="auto"/>
        <w:bottom w:val="none" w:sz="0" w:space="0" w:color="auto"/>
        <w:right w:val="none" w:sz="0" w:space="0" w:color="auto"/>
      </w:divBdr>
    </w:div>
    <w:div w:id="750199793">
      <w:bodyDiv w:val="1"/>
      <w:marLeft w:val="0"/>
      <w:marRight w:val="0"/>
      <w:marTop w:val="0"/>
      <w:marBottom w:val="0"/>
      <w:divBdr>
        <w:top w:val="none" w:sz="0" w:space="0" w:color="auto"/>
        <w:left w:val="none" w:sz="0" w:space="0" w:color="auto"/>
        <w:bottom w:val="none" w:sz="0" w:space="0" w:color="auto"/>
        <w:right w:val="none" w:sz="0" w:space="0" w:color="auto"/>
      </w:divBdr>
    </w:div>
    <w:div w:id="844634614">
      <w:bodyDiv w:val="1"/>
      <w:marLeft w:val="0"/>
      <w:marRight w:val="0"/>
      <w:marTop w:val="0"/>
      <w:marBottom w:val="0"/>
      <w:divBdr>
        <w:top w:val="none" w:sz="0" w:space="0" w:color="auto"/>
        <w:left w:val="none" w:sz="0" w:space="0" w:color="auto"/>
        <w:bottom w:val="none" w:sz="0" w:space="0" w:color="auto"/>
        <w:right w:val="none" w:sz="0" w:space="0" w:color="auto"/>
      </w:divBdr>
    </w:div>
    <w:div w:id="969092435">
      <w:bodyDiv w:val="1"/>
      <w:marLeft w:val="0"/>
      <w:marRight w:val="0"/>
      <w:marTop w:val="0"/>
      <w:marBottom w:val="0"/>
      <w:divBdr>
        <w:top w:val="none" w:sz="0" w:space="0" w:color="auto"/>
        <w:left w:val="none" w:sz="0" w:space="0" w:color="auto"/>
        <w:bottom w:val="none" w:sz="0" w:space="0" w:color="auto"/>
        <w:right w:val="none" w:sz="0" w:space="0" w:color="auto"/>
      </w:divBdr>
    </w:div>
    <w:div w:id="1037781667">
      <w:bodyDiv w:val="1"/>
      <w:marLeft w:val="0"/>
      <w:marRight w:val="0"/>
      <w:marTop w:val="0"/>
      <w:marBottom w:val="0"/>
      <w:divBdr>
        <w:top w:val="none" w:sz="0" w:space="0" w:color="auto"/>
        <w:left w:val="none" w:sz="0" w:space="0" w:color="auto"/>
        <w:bottom w:val="none" w:sz="0" w:space="0" w:color="auto"/>
        <w:right w:val="none" w:sz="0" w:space="0" w:color="auto"/>
      </w:divBdr>
    </w:div>
    <w:div w:id="1185752549">
      <w:bodyDiv w:val="1"/>
      <w:marLeft w:val="0"/>
      <w:marRight w:val="0"/>
      <w:marTop w:val="0"/>
      <w:marBottom w:val="0"/>
      <w:divBdr>
        <w:top w:val="none" w:sz="0" w:space="0" w:color="auto"/>
        <w:left w:val="none" w:sz="0" w:space="0" w:color="auto"/>
        <w:bottom w:val="none" w:sz="0" w:space="0" w:color="auto"/>
        <w:right w:val="none" w:sz="0" w:space="0" w:color="auto"/>
      </w:divBdr>
    </w:div>
    <w:div w:id="1209875069">
      <w:bodyDiv w:val="1"/>
      <w:marLeft w:val="0"/>
      <w:marRight w:val="0"/>
      <w:marTop w:val="0"/>
      <w:marBottom w:val="0"/>
      <w:divBdr>
        <w:top w:val="none" w:sz="0" w:space="0" w:color="auto"/>
        <w:left w:val="none" w:sz="0" w:space="0" w:color="auto"/>
        <w:bottom w:val="none" w:sz="0" w:space="0" w:color="auto"/>
        <w:right w:val="none" w:sz="0" w:space="0" w:color="auto"/>
      </w:divBdr>
    </w:div>
    <w:div w:id="1218515405">
      <w:bodyDiv w:val="1"/>
      <w:marLeft w:val="0"/>
      <w:marRight w:val="0"/>
      <w:marTop w:val="0"/>
      <w:marBottom w:val="0"/>
      <w:divBdr>
        <w:top w:val="none" w:sz="0" w:space="0" w:color="auto"/>
        <w:left w:val="none" w:sz="0" w:space="0" w:color="auto"/>
        <w:bottom w:val="none" w:sz="0" w:space="0" w:color="auto"/>
        <w:right w:val="none" w:sz="0" w:space="0" w:color="auto"/>
      </w:divBdr>
    </w:div>
    <w:div w:id="1220285181">
      <w:bodyDiv w:val="1"/>
      <w:marLeft w:val="0"/>
      <w:marRight w:val="0"/>
      <w:marTop w:val="0"/>
      <w:marBottom w:val="0"/>
      <w:divBdr>
        <w:top w:val="none" w:sz="0" w:space="0" w:color="auto"/>
        <w:left w:val="none" w:sz="0" w:space="0" w:color="auto"/>
        <w:bottom w:val="none" w:sz="0" w:space="0" w:color="auto"/>
        <w:right w:val="none" w:sz="0" w:space="0" w:color="auto"/>
      </w:divBdr>
    </w:div>
    <w:div w:id="1250623616">
      <w:bodyDiv w:val="1"/>
      <w:marLeft w:val="0"/>
      <w:marRight w:val="0"/>
      <w:marTop w:val="0"/>
      <w:marBottom w:val="0"/>
      <w:divBdr>
        <w:top w:val="none" w:sz="0" w:space="0" w:color="auto"/>
        <w:left w:val="none" w:sz="0" w:space="0" w:color="auto"/>
        <w:bottom w:val="none" w:sz="0" w:space="0" w:color="auto"/>
        <w:right w:val="none" w:sz="0" w:space="0" w:color="auto"/>
      </w:divBdr>
    </w:div>
    <w:div w:id="1263539189">
      <w:bodyDiv w:val="1"/>
      <w:marLeft w:val="0"/>
      <w:marRight w:val="0"/>
      <w:marTop w:val="0"/>
      <w:marBottom w:val="0"/>
      <w:divBdr>
        <w:top w:val="none" w:sz="0" w:space="0" w:color="auto"/>
        <w:left w:val="none" w:sz="0" w:space="0" w:color="auto"/>
        <w:bottom w:val="none" w:sz="0" w:space="0" w:color="auto"/>
        <w:right w:val="none" w:sz="0" w:space="0" w:color="auto"/>
      </w:divBdr>
    </w:div>
    <w:div w:id="1300569323">
      <w:bodyDiv w:val="1"/>
      <w:marLeft w:val="0"/>
      <w:marRight w:val="0"/>
      <w:marTop w:val="0"/>
      <w:marBottom w:val="0"/>
      <w:divBdr>
        <w:top w:val="none" w:sz="0" w:space="0" w:color="auto"/>
        <w:left w:val="none" w:sz="0" w:space="0" w:color="auto"/>
        <w:bottom w:val="none" w:sz="0" w:space="0" w:color="auto"/>
        <w:right w:val="none" w:sz="0" w:space="0" w:color="auto"/>
      </w:divBdr>
    </w:div>
    <w:div w:id="1388412759">
      <w:bodyDiv w:val="1"/>
      <w:marLeft w:val="0"/>
      <w:marRight w:val="0"/>
      <w:marTop w:val="0"/>
      <w:marBottom w:val="0"/>
      <w:divBdr>
        <w:top w:val="none" w:sz="0" w:space="0" w:color="auto"/>
        <w:left w:val="none" w:sz="0" w:space="0" w:color="auto"/>
        <w:bottom w:val="none" w:sz="0" w:space="0" w:color="auto"/>
        <w:right w:val="none" w:sz="0" w:space="0" w:color="auto"/>
      </w:divBdr>
    </w:div>
    <w:div w:id="1455633633">
      <w:bodyDiv w:val="1"/>
      <w:marLeft w:val="0"/>
      <w:marRight w:val="0"/>
      <w:marTop w:val="0"/>
      <w:marBottom w:val="0"/>
      <w:divBdr>
        <w:top w:val="none" w:sz="0" w:space="0" w:color="auto"/>
        <w:left w:val="none" w:sz="0" w:space="0" w:color="auto"/>
        <w:bottom w:val="none" w:sz="0" w:space="0" w:color="auto"/>
        <w:right w:val="none" w:sz="0" w:space="0" w:color="auto"/>
      </w:divBdr>
    </w:div>
    <w:div w:id="1490636304">
      <w:bodyDiv w:val="1"/>
      <w:marLeft w:val="0"/>
      <w:marRight w:val="0"/>
      <w:marTop w:val="0"/>
      <w:marBottom w:val="0"/>
      <w:divBdr>
        <w:top w:val="none" w:sz="0" w:space="0" w:color="auto"/>
        <w:left w:val="none" w:sz="0" w:space="0" w:color="auto"/>
        <w:bottom w:val="none" w:sz="0" w:space="0" w:color="auto"/>
        <w:right w:val="none" w:sz="0" w:space="0" w:color="auto"/>
      </w:divBdr>
    </w:div>
    <w:div w:id="1619919666">
      <w:bodyDiv w:val="1"/>
      <w:marLeft w:val="0"/>
      <w:marRight w:val="0"/>
      <w:marTop w:val="0"/>
      <w:marBottom w:val="0"/>
      <w:divBdr>
        <w:top w:val="none" w:sz="0" w:space="0" w:color="auto"/>
        <w:left w:val="none" w:sz="0" w:space="0" w:color="auto"/>
        <w:bottom w:val="none" w:sz="0" w:space="0" w:color="auto"/>
        <w:right w:val="none" w:sz="0" w:space="0" w:color="auto"/>
      </w:divBdr>
    </w:div>
    <w:div w:id="1680307294">
      <w:bodyDiv w:val="1"/>
      <w:marLeft w:val="0"/>
      <w:marRight w:val="0"/>
      <w:marTop w:val="0"/>
      <w:marBottom w:val="0"/>
      <w:divBdr>
        <w:top w:val="none" w:sz="0" w:space="0" w:color="auto"/>
        <w:left w:val="none" w:sz="0" w:space="0" w:color="auto"/>
        <w:bottom w:val="none" w:sz="0" w:space="0" w:color="auto"/>
        <w:right w:val="none" w:sz="0" w:space="0" w:color="auto"/>
      </w:divBdr>
    </w:div>
    <w:div w:id="1741974327">
      <w:bodyDiv w:val="1"/>
      <w:marLeft w:val="0"/>
      <w:marRight w:val="0"/>
      <w:marTop w:val="0"/>
      <w:marBottom w:val="0"/>
      <w:divBdr>
        <w:top w:val="none" w:sz="0" w:space="0" w:color="auto"/>
        <w:left w:val="none" w:sz="0" w:space="0" w:color="auto"/>
        <w:bottom w:val="none" w:sz="0" w:space="0" w:color="auto"/>
        <w:right w:val="none" w:sz="0" w:space="0" w:color="auto"/>
      </w:divBdr>
    </w:div>
    <w:div w:id="1753966997">
      <w:bodyDiv w:val="1"/>
      <w:marLeft w:val="0"/>
      <w:marRight w:val="0"/>
      <w:marTop w:val="0"/>
      <w:marBottom w:val="0"/>
      <w:divBdr>
        <w:top w:val="none" w:sz="0" w:space="0" w:color="auto"/>
        <w:left w:val="none" w:sz="0" w:space="0" w:color="auto"/>
        <w:bottom w:val="none" w:sz="0" w:space="0" w:color="auto"/>
        <w:right w:val="none" w:sz="0" w:space="0" w:color="auto"/>
      </w:divBdr>
    </w:div>
    <w:div w:id="1864585538">
      <w:bodyDiv w:val="1"/>
      <w:marLeft w:val="0"/>
      <w:marRight w:val="0"/>
      <w:marTop w:val="0"/>
      <w:marBottom w:val="0"/>
      <w:divBdr>
        <w:top w:val="none" w:sz="0" w:space="0" w:color="auto"/>
        <w:left w:val="none" w:sz="0" w:space="0" w:color="auto"/>
        <w:bottom w:val="none" w:sz="0" w:space="0" w:color="auto"/>
        <w:right w:val="none" w:sz="0" w:space="0" w:color="auto"/>
      </w:divBdr>
    </w:div>
    <w:div w:id="1953318522">
      <w:bodyDiv w:val="1"/>
      <w:marLeft w:val="0"/>
      <w:marRight w:val="0"/>
      <w:marTop w:val="0"/>
      <w:marBottom w:val="0"/>
      <w:divBdr>
        <w:top w:val="none" w:sz="0" w:space="0" w:color="auto"/>
        <w:left w:val="none" w:sz="0" w:space="0" w:color="auto"/>
        <w:bottom w:val="none" w:sz="0" w:space="0" w:color="auto"/>
        <w:right w:val="none" w:sz="0" w:space="0" w:color="auto"/>
      </w:divBdr>
    </w:div>
    <w:div w:id="1961913600">
      <w:bodyDiv w:val="1"/>
      <w:marLeft w:val="0"/>
      <w:marRight w:val="0"/>
      <w:marTop w:val="0"/>
      <w:marBottom w:val="0"/>
      <w:divBdr>
        <w:top w:val="none" w:sz="0" w:space="0" w:color="auto"/>
        <w:left w:val="none" w:sz="0" w:space="0" w:color="auto"/>
        <w:bottom w:val="none" w:sz="0" w:space="0" w:color="auto"/>
        <w:right w:val="none" w:sz="0" w:space="0" w:color="auto"/>
      </w:divBdr>
    </w:div>
    <w:div w:id="1986399074">
      <w:bodyDiv w:val="1"/>
      <w:marLeft w:val="0"/>
      <w:marRight w:val="0"/>
      <w:marTop w:val="0"/>
      <w:marBottom w:val="0"/>
      <w:divBdr>
        <w:top w:val="none" w:sz="0" w:space="0" w:color="auto"/>
        <w:left w:val="none" w:sz="0" w:space="0" w:color="auto"/>
        <w:bottom w:val="none" w:sz="0" w:space="0" w:color="auto"/>
        <w:right w:val="none" w:sz="0" w:space="0" w:color="auto"/>
      </w:divBdr>
    </w:div>
    <w:div w:id="2010789565">
      <w:bodyDiv w:val="1"/>
      <w:marLeft w:val="0"/>
      <w:marRight w:val="0"/>
      <w:marTop w:val="0"/>
      <w:marBottom w:val="0"/>
      <w:divBdr>
        <w:top w:val="none" w:sz="0" w:space="0" w:color="auto"/>
        <w:left w:val="none" w:sz="0" w:space="0" w:color="auto"/>
        <w:bottom w:val="none" w:sz="0" w:space="0" w:color="auto"/>
        <w:right w:val="none" w:sz="0" w:space="0" w:color="auto"/>
      </w:divBdr>
    </w:div>
    <w:div w:id="2022124260">
      <w:bodyDiv w:val="1"/>
      <w:marLeft w:val="0"/>
      <w:marRight w:val="0"/>
      <w:marTop w:val="0"/>
      <w:marBottom w:val="0"/>
      <w:divBdr>
        <w:top w:val="none" w:sz="0" w:space="0" w:color="auto"/>
        <w:left w:val="none" w:sz="0" w:space="0" w:color="auto"/>
        <w:bottom w:val="none" w:sz="0" w:space="0" w:color="auto"/>
        <w:right w:val="none" w:sz="0" w:space="0" w:color="auto"/>
      </w:divBdr>
    </w:div>
    <w:div w:id="212365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Modernodam%20SVN\Trunk\99%20Templates\BRP-BZM%20KUC000%20Template.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BRP-BZM KUC000 Template.dot</Template>
  <TotalTime>0</TotalTime>
  <Pages>1</Pages>
  <Words>705</Words>
  <Characters>3878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KUC139 Registreren aanduiding politieke groeperingen </vt:lpstr>
    </vt:vector>
  </TitlesOfParts>
  <Company/>
  <LinksUpToDate>false</LinksUpToDate>
  <CharactersWithSpaces>4574</CharactersWithSpaces>
  <SharedDoc>false</SharedDoc>
  <HLinks>
    <vt:vector size="258" baseType="variant">
      <vt:variant>
        <vt:i4>1179698</vt:i4>
      </vt:variant>
      <vt:variant>
        <vt:i4>254</vt:i4>
      </vt:variant>
      <vt:variant>
        <vt:i4>0</vt:i4>
      </vt:variant>
      <vt:variant>
        <vt:i4>5</vt:i4>
      </vt:variant>
      <vt:variant>
        <vt:lpwstr/>
      </vt:variant>
      <vt:variant>
        <vt:lpwstr>_Toc421376026</vt:lpwstr>
      </vt:variant>
      <vt:variant>
        <vt:i4>1179698</vt:i4>
      </vt:variant>
      <vt:variant>
        <vt:i4>248</vt:i4>
      </vt:variant>
      <vt:variant>
        <vt:i4>0</vt:i4>
      </vt:variant>
      <vt:variant>
        <vt:i4>5</vt:i4>
      </vt:variant>
      <vt:variant>
        <vt:lpwstr/>
      </vt:variant>
      <vt:variant>
        <vt:lpwstr>_Toc421376025</vt:lpwstr>
      </vt:variant>
      <vt:variant>
        <vt:i4>1179698</vt:i4>
      </vt:variant>
      <vt:variant>
        <vt:i4>242</vt:i4>
      </vt:variant>
      <vt:variant>
        <vt:i4>0</vt:i4>
      </vt:variant>
      <vt:variant>
        <vt:i4>5</vt:i4>
      </vt:variant>
      <vt:variant>
        <vt:lpwstr/>
      </vt:variant>
      <vt:variant>
        <vt:lpwstr>_Toc421376024</vt:lpwstr>
      </vt:variant>
      <vt:variant>
        <vt:i4>1179698</vt:i4>
      </vt:variant>
      <vt:variant>
        <vt:i4>236</vt:i4>
      </vt:variant>
      <vt:variant>
        <vt:i4>0</vt:i4>
      </vt:variant>
      <vt:variant>
        <vt:i4>5</vt:i4>
      </vt:variant>
      <vt:variant>
        <vt:lpwstr/>
      </vt:variant>
      <vt:variant>
        <vt:lpwstr>_Toc421376023</vt:lpwstr>
      </vt:variant>
      <vt:variant>
        <vt:i4>1179698</vt:i4>
      </vt:variant>
      <vt:variant>
        <vt:i4>230</vt:i4>
      </vt:variant>
      <vt:variant>
        <vt:i4>0</vt:i4>
      </vt:variant>
      <vt:variant>
        <vt:i4>5</vt:i4>
      </vt:variant>
      <vt:variant>
        <vt:lpwstr/>
      </vt:variant>
      <vt:variant>
        <vt:lpwstr>_Toc421376022</vt:lpwstr>
      </vt:variant>
      <vt:variant>
        <vt:i4>1179698</vt:i4>
      </vt:variant>
      <vt:variant>
        <vt:i4>224</vt:i4>
      </vt:variant>
      <vt:variant>
        <vt:i4>0</vt:i4>
      </vt:variant>
      <vt:variant>
        <vt:i4>5</vt:i4>
      </vt:variant>
      <vt:variant>
        <vt:lpwstr/>
      </vt:variant>
      <vt:variant>
        <vt:lpwstr>_Toc421376021</vt:lpwstr>
      </vt:variant>
      <vt:variant>
        <vt:i4>1179698</vt:i4>
      </vt:variant>
      <vt:variant>
        <vt:i4>218</vt:i4>
      </vt:variant>
      <vt:variant>
        <vt:i4>0</vt:i4>
      </vt:variant>
      <vt:variant>
        <vt:i4>5</vt:i4>
      </vt:variant>
      <vt:variant>
        <vt:lpwstr/>
      </vt:variant>
      <vt:variant>
        <vt:lpwstr>_Toc421376020</vt:lpwstr>
      </vt:variant>
      <vt:variant>
        <vt:i4>1114162</vt:i4>
      </vt:variant>
      <vt:variant>
        <vt:i4>212</vt:i4>
      </vt:variant>
      <vt:variant>
        <vt:i4>0</vt:i4>
      </vt:variant>
      <vt:variant>
        <vt:i4>5</vt:i4>
      </vt:variant>
      <vt:variant>
        <vt:lpwstr/>
      </vt:variant>
      <vt:variant>
        <vt:lpwstr>_Toc421376019</vt:lpwstr>
      </vt:variant>
      <vt:variant>
        <vt:i4>1114162</vt:i4>
      </vt:variant>
      <vt:variant>
        <vt:i4>206</vt:i4>
      </vt:variant>
      <vt:variant>
        <vt:i4>0</vt:i4>
      </vt:variant>
      <vt:variant>
        <vt:i4>5</vt:i4>
      </vt:variant>
      <vt:variant>
        <vt:lpwstr/>
      </vt:variant>
      <vt:variant>
        <vt:lpwstr>_Toc421376018</vt:lpwstr>
      </vt:variant>
      <vt:variant>
        <vt:i4>1114162</vt:i4>
      </vt:variant>
      <vt:variant>
        <vt:i4>200</vt:i4>
      </vt:variant>
      <vt:variant>
        <vt:i4>0</vt:i4>
      </vt:variant>
      <vt:variant>
        <vt:i4>5</vt:i4>
      </vt:variant>
      <vt:variant>
        <vt:lpwstr/>
      </vt:variant>
      <vt:variant>
        <vt:lpwstr>_Toc421376017</vt:lpwstr>
      </vt:variant>
      <vt:variant>
        <vt:i4>1114162</vt:i4>
      </vt:variant>
      <vt:variant>
        <vt:i4>194</vt:i4>
      </vt:variant>
      <vt:variant>
        <vt:i4>0</vt:i4>
      </vt:variant>
      <vt:variant>
        <vt:i4>5</vt:i4>
      </vt:variant>
      <vt:variant>
        <vt:lpwstr/>
      </vt:variant>
      <vt:variant>
        <vt:lpwstr>_Toc421376016</vt:lpwstr>
      </vt:variant>
      <vt:variant>
        <vt:i4>1114162</vt:i4>
      </vt:variant>
      <vt:variant>
        <vt:i4>188</vt:i4>
      </vt:variant>
      <vt:variant>
        <vt:i4>0</vt:i4>
      </vt:variant>
      <vt:variant>
        <vt:i4>5</vt:i4>
      </vt:variant>
      <vt:variant>
        <vt:lpwstr/>
      </vt:variant>
      <vt:variant>
        <vt:lpwstr>_Toc421376015</vt:lpwstr>
      </vt:variant>
      <vt:variant>
        <vt:i4>1114162</vt:i4>
      </vt:variant>
      <vt:variant>
        <vt:i4>182</vt:i4>
      </vt:variant>
      <vt:variant>
        <vt:i4>0</vt:i4>
      </vt:variant>
      <vt:variant>
        <vt:i4>5</vt:i4>
      </vt:variant>
      <vt:variant>
        <vt:lpwstr/>
      </vt:variant>
      <vt:variant>
        <vt:lpwstr>_Toc421376014</vt:lpwstr>
      </vt:variant>
      <vt:variant>
        <vt:i4>1114162</vt:i4>
      </vt:variant>
      <vt:variant>
        <vt:i4>176</vt:i4>
      </vt:variant>
      <vt:variant>
        <vt:i4>0</vt:i4>
      </vt:variant>
      <vt:variant>
        <vt:i4>5</vt:i4>
      </vt:variant>
      <vt:variant>
        <vt:lpwstr/>
      </vt:variant>
      <vt:variant>
        <vt:lpwstr>_Toc421376013</vt:lpwstr>
      </vt:variant>
      <vt:variant>
        <vt:i4>1114162</vt:i4>
      </vt:variant>
      <vt:variant>
        <vt:i4>170</vt:i4>
      </vt:variant>
      <vt:variant>
        <vt:i4>0</vt:i4>
      </vt:variant>
      <vt:variant>
        <vt:i4>5</vt:i4>
      </vt:variant>
      <vt:variant>
        <vt:lpwstr/>
      </vt:variant>
      <vt:variant>
        <vt:lpwstr>_Toc421376012</vt:lpwstr>
      </vt:variant>
      <vt:variant>
        <vt:i4>1114162</vt:i4>
      </vt:variant>
      <vt:variant>
        <vt:i4>164</vt:i4>
      </vt:variant>
      <vt:variant>
        <vt:i4>0</vt:i4>
      </vt:variant>
      <vt:variant>
        <vt:i4>5</vt:i4>
      </vt:variant>
      <vt:variant>
        <vt:lpwstr/>
      </vt:variant>
      <vt:variant>
        <vt:lpwstr>_Toc421376011</vt:lpwstr>
      </vt:variant>
      <vt:variant>
        <vt:i4>1114162</vt:i4>
      </vt:variant>
      <vt:variant>
        <vt:i4>158</vt:i4>
      </vt:variant>
      <vt:variant>
        <vt:i4>0</vt:i4>
      </vt:variant>
      <vt:variant>
        <vt:i4>5</vt:i4>
      </vt:variant>
      <vt:variant>
        <vt:lpwstr/>
      </vt:variant>
      <vt:variant>
        <vt:lpwstr>_Toc421376010</vt:lpwstr>
      </vt:variant>
      <vt:variant>
        <vt:i4>1048626</vt:i4>
      </vt:variant>
      <vt:variant>
        <vt:i4>152</vt:i4>
      </vt:variant>
      <vt:variant>
        <vt:i4>0</vt:i4>
      </vt:variant>
      <vt:variant>
        <vt:i4>5</vt:i4>
      </vt:variant>
      <vt:variant>
        <vt:lpwstr/>
      </vt:variant>
      <vt:variant>
        <vt:lpwstr>_Toc421376009</vt:lpwstr>
      </vt:variant>
      <vt:variant>
        <vt:i4>1048626</vt:i4>
      </vt:variant>
      <vt:variant>
        <vt:i4>146</vt:i4>
      </vt:variant>
      <vt:variant>
        <vt:i4>0</vt:i4>
      </vt:variant>
      <vt:variant>
        <vt:i4>5</vt:i4>
      </vt:variant>
      <vt:variant>
        <vt:lpwstr/>
      </vt:variant>
      <vt:variant>
        <vt:lpwstr>_Toc421376008</vt:lpwstr>
      </vt:variant>
      <vt:variant>
        <vt:i4>1048626</vt:i4>
      </vt:variant>
      <vt:variant>
        <vt:i4>140</vt:i4>
      </vt:variant>
      <vt:variant>
        <vt:i4>0</vt:i4>
      </vt:variant>
      <vt:variant>
        <vt:i4>5</vt:i4>
      </vt:variant>
      <vt:variant>
        <vt:lpwstr/>
      </vt:variant>
      <vt:variant>
        <vt:lpwstr>_Toc421376007</vt:lpwstr>
      </vt:variant>
      <vt:variant>
        <vt:i4>1048626</vt:i4>
      </vt:variant>
      <vt:variant>
        <vt:i4>134</vt:i4>
      </vt:variant>
      <vt:variant>
        <vt:i4>0</vt:i4>
      </vt:variant>
      <vt:variant>
        <vt:i4>5</vt:i4>
      </vt:variant>
      <vt:variant>
        <vt:lpwstr/>
      </vt:variant>
      <vt:variant>
        <vt:lpwstr>_Toc421376006</vt:lpwstr>
      </vt:variant>
      <vt:variant>
        <vt:i4>1048626</vt:i4>
      </vt:variant>
      <vt:variant>
        <vt:i4>128</vt:i4>
      </vt:variant>
      <vt:variant>
        <vt:i4>0</vt:i4>
      </vt:variant>
      <vt:variant>
        <vt:i4>5</vt:i4>
      </vt:variant>
      <vt:variant>
        <vt:lpwstr/>
      </vt:variant>
      <vt:variant>
        <vt:lpwstr>_Toc421376005</vt:lpwstr>
      </vt:variant>
      <vt:variant>
        <vt:i4>1048626</vt:i4>
      </vt:variant>
      <vt:variant>
        <vt:i4>122</vt:i4>
      </vt:variant>
      <vt:variant>
        <vt:i4>0</vt:i4>
      </vt:variant>
      <vt:variant>
        <vt:i4>5</vt:i4>
      </vt:variant>
      <vt:variant>
        <vt:lpwstr/>
      </vt:variant>
      <vt:variant>
        <vt:lpwstr>_Toc421376004</vt:lpwstr>
      </vt:variant>
      <vt:variant>
        <vt:i4>1048626</vt:i4>
      </vt:variant>
      <vt:variant>
        <vt:i4>116</vt:i4>
      </vt:variant>
      <vt:variant>
        <vt:i4>0</vt:i4>
      </vt:variant>
      <vt:variant>
        <vt:i4>5</vt:i4>
      </vt:variant>
      <vt:variant>
        <vt:lpwstr/>
      </vt:variant>
      <vt:variant>
        <vt:lpwstr>_Toc421376003</vt:lpwstr>
      </vt:variant>
      <vt:variant>
        <vt:i4>1048626</vt:i4>
      </vt:variant>
      <vt:variant>
        <vt:i4>110</vt:i4>
      </vt:variant>
      <vt:variant>
        <vt:i4>0</vt:i4>
      </vt:variant>
      <vt:variant>
        <vt:i4>5</vt:i4>
      </vt:variant>
      <vt:variant>
        <vt:lpwstr/>
      </vt:variant>
      <vt:variant>
        <vt:lpwstr>_Toc421376002</vt:lpwstr>
      </vt:variant>
      <vt:variant>
        <vt:i4>1048626</vt:i4>
      </vt:variant>
      <vt:variant>
        <vt:i4>104</vt:i4>
      </vt:variant>
      <vt:variant>
        <vt:i4>0</vt:i4>
      </vt:variant>
      <vt:variant>
        <vt:i4>5</vt:i4>
      </vt:variant>
      <vt:variant>
        <vt:lpwstr/>
      </vt:variant>
      <vt:variant>
        <vt:lpwstr>_Toc421376001</vt:lpwstr>
      </vt:variant>
      <vt:variant>
        <vt:i4>1048626</vt:i4>
      </vt:variant>
      <vt:variant>
        <vt:i4>98</vt:i4>
      </vt:variant>
      <vt:variant>
        <vt:i4>0</vt:i4>
      </vt:variant>
      <vt:variant>
        <vt:i4>5</vt:i4>
      </vt:variant>
      <vt:variant>
        <vt:lpwstr/>
      </vt:variant>
      <vt:variant>
        <vt:lpwstr>_Toc421376000</vt:lpwstr>
      </vt:variant>
      <vt:variant>
        <vt:i4>1703995</vt:i4>
      </vt:variant>
      <vt:variant>
        <vt:i4>92</vt:i4>
      </vt:variant>
      <vt:variant>
        <vt:i4>0</vt:i4>
      </vt:variant>
      <vt:variant>
        <vt:i4>5</vt:i4>
      </vt:variant>
      <vt:variant>
        <vt:lpwstr/>
      </vt:variant>
      <vt:variant>
        <vt:lpwstr>_Toc421375999</vt:lpwstr>
      </vt:variant>
      <vt:variant>
        <vt:i4>1703995</vt:i4>
      </vt:variant>
      <vt:variant>
        <vt:i4>86</vt:i4>
      </vt:variant>
      <vt:variant>
        <vt:i4>0</vt:i4>
      </vt:variant>
      <vt:variant>
        <vt:i4>5</vt:i4>
      </vt:variant>
      <vt:variant>
        <vt:lpwstr/>
      </vt:variant>
      <vt:variant>
        <vt:lpwstr>_Toc421375998</vt:lpwstr>
      </vt:variant>
      <vt:variant>
        <vt:i4>1703995</vt:i4>
      </vt:variant>
      <vt:variant>
        <vt:i4>80</vt:i4>
      </vt:variant>
      <vt:variant>
        <vt:i4>0</vt:i4>
      </vt:variant>
      <vt:variant>
        <vt:i4>5</vt:i4>
      </vt:variant>
      <vt:variant>
        <vt:lpwstr/>
      </vt:variant>
      <vt:variant>
        <vt:lpwstr>_Toc421375997</vt:lpwstr>
      </vt:variant>
      <vt:variant>
        <vt:i4>1703995</vt:i4>
      </vt:variant>
      <vt:variant>
        <vt:i4>74</vt:i4>
      </vt:variant>
      <vt:variant>
        <vt:i4>0</vt:i4>
      </vt:variant>
      <vt:variant>
        <vt:i4>5</vt:i4>
      </vt:variant>
      <vt:variant>
        <vt:lpwstr/>
      </vt:variant>
      <vt:variant>
        <vt:lpwstr>_Toc421375996</vt:lpwstr>
      </vt:variant>
      <vt:variant>
        <vt:i4>1703995</vt:i4>
      </vt:variant>
      <vt:variant>
        <vt:i4>68</vt:i4>
      </vt:variant>
      <vt:variant>
        <vt:i4>0</vt:i4>
      </vt:variant>
      <vt:variant>
        <vt:i4>5</vt:i4>
      </vt:variant>
      <vt:variant>
        <vt:lpwstr/>
      </vt:variant>
      <vt:variant>
        <vt:lpwstr>_Toc421375995</vt:lpwstr>
      </vt:variant>
      <vt:variant>
        <vt:i4>1703995</vt:i4>
      </vt:variant>
      <vt:variant>
        <vt:i4>62</vt:i4>
      </vt:variant>
      <vt:variant>
        <vt:i4>0</vt:i4>
      </vt:variant>
      <vt:variant>
        <vt:i4>5</vt:i4>
      </vt:variant>
      <vt:variant>
        <vt:lpwstr/>
      </vt:variant>
      <vt:variant>
        <vt:lpwstr>_Toc421375994</vt:lpwstr>
      </vt:variant>
      <vt:variant>
        <vt:i4>1703995</vt:i4>
      </vt:variant>
      <vt:variant>
        <vt:i4>56</vt:i4>
      </vt:variant>
      <vt:variant>
        <vt:i4>0</vt:i4>
      </vt:variant>
      <vt:variant>
        <vt:i4>5</vt:i4>
      </vt:variant>
      <vt:variant>
        <vt:lpwstr/>
      </vt:variant>
      <vt:variant>
        <vt:lpwstr>_Toc421375993</vt:lpwstr>
      </vt:variant>
      <vt:variant>
        <vt:i4>1703995</vt:i4>
      </vt:variant>
      <vt:variant>
        <vt:i4>50</vt:i4>
      </vt:variant>
      <vt:variant>
        <vt:i4>0</vt:i4>
      </vt:variant>
      <vt:variant>
        <vt:i4>5</vt:i4>
      </vt:variant>
      <vt:variant>
        <vt:lpwstr/>
      </vt:variant>
      <vt:variant>
        <vt:lpwstr>_Toc421375992</vt:lpwstr>
      </vt:variant>
      <vt:variant>
        <vt:i4>1703995</vt:i4>
      </vt:variant>
      <vt:variant>
        <vt:i4>44</vt:i4>
      </vt:variant>
      <vt:variant>
        <vt:i4>0</vt:i4>
      </vt:variant>
      <vt:variant>
        <vt:i4>5</vt:i4>
      </vt:variant>
      <vt:variant>
        <vt:lpwstr/>
      </vt:variant>
      <vt:variant>
        <vt:lpwstr>_Toc421375991</vt:lpwstr>
      </vt:variant>
      <vt:variant>
        <vt:i4>1703995</vt:i4>
      </vt:variant>
      <vt:variant>
        <vt:i4>38</vt:i4>
      </vt:variant>
      <vt:variant>
        <vt:i4>0</vt:i4>
      </vt:variant>
      <vt:variant>
        <vt:i4>5</vt:i4>
      </vt:variant>
      <vt:variant>
        <vt:lpwstr/>
      </vt:variant>
      <vt:variant>
        <vt:lpwstr>_Toc421375990</vt:lpwstr>
      </vt:variant>
      <vt:variant>
        <vt:i4>1769531</vt:i4>
      </vt:variant>
      <vt:variant>
        <vt:i4>32</vt:i4>
      </vt:variant>
      <vt:variant>
        <vt:i4>0</vt:i4>
      </vt:variant>
      <vt:variant>
        <vt:i4>5</vt:i4>
      </vt:variant>
      <vt:variant>
        <vt:lpwstr/>
      </vt:variant>
      <vt:variant>
        <vt:lpwstr>_Toc421375989</vt:lpwstr>
      </vt:variant>
      <vt:variant>
        <vt:i4>1769531</vt:i4>
      </vt:variant>
      <vt:variant>
        <vt:i4>26</vt:i4>
      </vt:variant>
      <vt:variant>
        <vt:i4>0</vt:i4>
      </vt:variant>
      <vt:variant>
        <vt:i4>5</vt:i4>
      </vt:variant>
      <vt:variant>
        <vt:lpwstr/>
      </vt:variant>
      <vt:variant>
        <vt:lpwstr>_Toc421375988</vt:lpwstr>
      </vt:variant>
      <vt:variant>
        <vt:i4>1769531</vt:i4>
      </vt:variant>
      <vt:variant>
        <vt:i4>20</vt:i4>
      </vt:variant>
      <vt:variant>
        <vt:i4>0</vt:i4>
      </vt:variant>
      <vt:variant>
        <vt:i4>5</vt:i4>
      </vt:variant>
      <vt:variant>
        <vt:lpwstr/>
      </vt:variant>
      <vt:variant>
        <vt:lpwstr>_Toc421375987</vt:lpwstr>
      </vt:variant>
      <vt:variant>
        <vt:i4>1769531</vt:i4>
      </vt:variant>
      <vt:variant>
        <vt:i4>14</vt:i4>
      </vt:variant>
      <vt:variant>
        <vt:i4>0</vt:i4>
      </vt:variant>
      <vt:variant>
        <vt:i4>5</vt:i4>
      </vt:variant>
      <vt:variant>
        <vt:lpwstr/>
      </vt:variant>
      <vt:variant>
        <vt:lpwstr>_Toc421375986</vt:lpwstr>
      </vt:variant>
      <vt:variant>
        <vt:i4>1769531</vt:i4>
      </vt:variant>
      <vt:variant>
        <vt:i4>8</vt:i4>
      </vt:variant>
      <vt:variant>
        <vt:i4>0</vt:i4>
      </vt:variant>
      <vt:variant>
        <vt:i4>5</vt:i4>
      </vt:variant>
      <vt:variant>
        <vt:lpwstr/>
      </vt:variant>
      <vt:variant>
        <vt:lpwstr>_Toc421375985</vt:lpwstr>
      </vt:variant>
      <vt:variant>
        <vt:i4>1769531</vt:i4>
      </vt:variant>
      <vt:variant>
        <vt:i4>2</vt:i4>
      </vt:variant>
      <vt:variant>
        <vt:i4>0</vt:i4>
      </vt:variant>
      <vt:variant>
        <vt:i4>5</vt:i4>
      </vt:variant>
      <vt:variant>
        <vt:lpwstr/>
      </vt:variant>
      <vt:variant>
        <vt:lpwstr>_Toc421375984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KUC139 Registreren aanduiding politieke groeperingen </dc:title>
  <dc:subject>BZM specificaties</dc:subject>
  <dc:creator>VNG</dc:creator>
  <cp:keywords/>
  <cp:lastModifiedBy>rob den hollander</cp:lastModifiedBy>
  <cp:revision>28</cp:revision>
  <cp:lastPrinted>2018-01-27T19:20:00Z</cp:lastPrinted>
  <dcterms:created xsi:type="dcterms:W3CDTF">2016-09-29T15:52:00Z</dcterms:created>
  <dcterms:modified xsi:type="dcterms:W3CDTF">2018-01-27T19:20:00Z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VNG</vt:lpwstr>
  </property>
  <property fmtid="{D5CDD505-2E9C-101B-9397-08002B2CF9AE}" pid="3" name="Datum">
    <vt:lpwstr>05-02-2018</vt:lpwstr>
  </property>
  <property fmtid="{D5CDD505-2E9C-101B-9397-08002B2CF9AE}" pid="4" name="Versie">
    <vt:lpwstr>5.0.0</vt:lpwstr>
  </property>
  <property fmtid="{D5CDD505-2E9C-101B-9397-08002B2CF9AE}" pid="5" name="Status">
    <vt:lpwstr>Definitief</vt:lpwstr>
  </property>
</Properties>
</file>